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ED6803" w:rsidRDefault="00A52838">
      <w:pPr>
        <w:pStyle w:val="FicheTitre"/>
        <w:rPr>
          <w:rFonts w:cs="Arial Narrow"/>
          <w:b w:val="0"/>
          <w:bCs/>
          <w:spacing w:val="50"/>
          <w:szCs w:val="17"/>
        </w:rPr>
        <w:sectPr w:rsidR="00ED6803">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6803" w14:paraId="0E2D1304" w14:textId="77777777">
        <w:tc>
          <w:tcPr>
            <w:tcW w:w="9039" w:type="dxa"/>
            <w:shd w:val="clear" w:color="auto" w:fill="465F9D"/>
          </w:tcPr>
          <w:p w14:paraId="30A763D0" w14:textId="77777777" w:rsidR="00ED6803"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ACF702" w14:textId="77777777" w:rsidR="00ED6803"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4D4C24EC" w:rsidR="00ED6803" w:rsidRDefault="009E0F95" w:rsidP="00654D7D">
            <w:pPr>
              <w:spacing w:before="120" w:after="120"/>
              <w:jc w:val="center"/>
              <w:rPr>
                <w:caps/>
                <w:color w:val="FFFFFF"/>
                <w:sz w:val="28"/>
                <w:szCs w:val="28"/>
              </w:rPr>
            </w:pPr>
            <w:r>
              <w:rPr>
                <w:rFonts w:ascii="Marianne" w:hAnsi="Marianne" w:cs="Arial"/>
                <w:b/>
                <w:color w:val="FFFFFF"/>
                <w:sz w:val="28"/>
                <w:szCs w:val="28"/>
              </w:rPr>
              <w:t>OU DU MEMBRE DU GROUPEMENT</w:t>
            </w:r>
          </w:p>
        </w:tc>
        <w:tc>
          <w:tcPr>
            <w:tcW w:w="850" w:type="dxa"/>
            <w:shd w:val="clear" w:color="auto" w:fill="465F9D"/>
          </w:tcPr>
          <w:p w14:paraId="0409FC9F" w14:textId="77777777" w:rsidR="00ED6803"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23F3D38" w14:textId="77777777" w:rsidR="00ED6803" w:rsidRDefault="00ED6803">
      <w:pPr>
        <w:jc w:val="both"/>
        <w:rPr>
          <w:rFonts w:ascii="Arial" w:hAnsi="Arial" w:cs="Arial"/>
        </w:rPr>
      </w:pPr>
    </w:p>
    <w:p w14:paraId="7F1C7318"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85356"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ED6803" w:rsidRDefault="00ED6803">
      <w:pPr>
        <w:rPr>
          <w:rFonts w:ascii="Marianne" w:hAnsi="Marianne"/>
        </w:rPr>
      </w:pPr>
    </w:p>
    <w:p w14:paraId="2B0A7B6A" w14:textId="77777777" w:rsidR="00ED6803"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ED6803" w:rsidRDefault="00ED6803">
      <w:pPr>
        <w:rPr>
          <w:rFonts w:ascii="Marianne" w:hAnsi="Marianne"/>
        </w:rPr>
      </w:pPr>
    </w:p>
    <w:p w14:paraId="012AB49E" w14:textId="77777777" w:rsidR="00ED6803"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E5FB284" w14:textId="77777777" w:rsidR="00ED6803" w:rsidRDefault="00ED6803">
      <w:pPr>
        <w:jc w:val="both"/>
        <w:rPr>
          <w:rFonts w:ascii="Marianne" w:hAnsi="Marianne" w:cs="Arial"/>
          <w:i/>
          <w:iCs/>
        </w:rPr>
      </w:pPr>
    </w:p>
    <w:p w14:paraId="185056BC" w14:textId="77777777" w:rsidR="00ED6803"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1C3500" w14:textId="77777777" w:rsidR="00ED6803" w:rsidRDefault="00ED6803">
      <w:pPr>
        <w:jc w:val="both"/>
        <w:rPr>
          <w:rFonts w:ascii="Marianne" w:hAnsi="Marianne" w:cs="Arial"/>
          <w:i/>
          <w:sz w:val="18"/>
          <w:szCs w:val="18"/>
        </w:rPr>
      </w:pPr>
    </w:p>
    <w:p w14:paraId="1E2A1E83" w14:textId="77777777" w:rsidR="00ED6803" w:rsidRDefault="00ED6803">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6F979F53" w14:textId="77777777" w:rsidTr="00C84044">
        <w:tc>
          <w:tcPr>
            <w:tcW w:w="9710" w:type="dxa"/>
            <w:shd w:val="clear" w:color="auto" w:fill="465F9D"/>
          </w:tcPr>
          <w:p w14:paraId="50E15571" w14:textId="77777777" w:rsidR="00ED6803"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F723E7D" w14:textId="77777777" w:rsidR="00C84044" w:rsidRPr="00C83DDA" w:rsidRDefault="00C84044" w:rsidP="00C84044">
      <w:pPr>
        <w:pStyle w:val="En-tte"/>
        <w:tabs>
          <w:tab w:val="clear" w:pos="4536"/>
          <w:tab w:val="clear" w:pos="9072"/>
        </w:tabs>
        <w:jc w:val="center"/>
        <w:rPr>
          <w:rFonts w:ascii="Arial" w:hAnsi="Arial" w:cs="Arial"/>
          <w:b/>
          <w:sz w:val="22"/>
        </w:rPr>
      </w:pPr>
    </w:p>
    <w:p w14:paraId="706FF9DA" w14:textId="5BFECCE5" w:rsidR="00C83DDA" w:rsidRPr="00E12F03" w:rsidRDefault="00C83DDA" w:rsidP="00C83DDA">
      <w:pPr>
        <w:pStyle w:val="En-tte"/>
        <w:jc w:val="center"/>
        <w:rPr>
          <w:rFonts w:asciiTheme="minorHAnsi" w:hAnsiTheme="minorHAnsi" w:cstheme="minorHAnsi"/>
          <w:b/>
          <w:sz w:val="22"/>
        </w:rPr>
      </w:pPr>
      <w:r w:rsidRPr="00E12F03">
        <w:rPr>
          <w:rFonts w:asciiTheme="minorHAnsi" w:hAnsiTheme="minorHAnsi" w:cstheme="minorHAnsi"/>
          <w:b/>
          <w:sz w:val="22"/>
        </w:rPr>
        <w:t>MINISTERE DES ARM</w:t>
      </w:r>
      <w:r w:rsidR="004F605B">
        <w:rPr>
          <w:rFonts w:asciiTheme="minorHAnsi" w:hAnsiTheme="minorHAnsi" w:cstheme="minorHAnsi"/>
          <w:b/>
          <w:sz w:val="22"/>
        </w:rPr>
        <w:t>É</w:t>
      </w:r>
      <w:r w:rsidRPr="00E12F03">
        <w:rPr>
          <w:rFonts w:asciiTheme="minorHAnsi" w:hAnsiTheme="minorHAnsi" w:cstheme="minorHAnsi"/>
          <w:b/>
          <w:sz w:val="22"/>
        </w:rPr>
        <w:t>ES</w:t>
      </w:r>
    </w:p>
    <w:p w14:paraId="12D1129D" w14:textId="77777777" w:rsidR="00C83DDA" w:rsidRPr="00E12F03" w:rsidRDefault="00C83DDA" w:rsidP="00C83DDA">
      <w:pPr>
        <w:widowControl w:val="0"/>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Le directeur du Service d’Infrastructure de la Défense Nord-Est</w:t>
      </w:r>
    </w:p>
    <w:p w14:paraId="79C3D298" w14:textId="77777777" w:rsidR="00C83DDA" w:rsidRPr="00E12F03" w:rsidRDefault="00C83DDA" w:rsidP="00C83DDA">
      <w:pPr>
        <w:widowControl w:val="0"/>
        <w:tabs>
          <w:tab w:val="center" w:pos="5102"/>
          <w:tab w:val="left" w:pos="9225"/>
        </w:tabs>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Caserne NEY</w:t>
      </w:r>
    </w:p>
    <w:p w14:paraId="68730EF2" w14:textId="77777777" w:rsidR="00C83DDA" w:rsidRPr="00E12F03" w:rsidRDefault="00C83DDA" w:rsidP="00C83DDA">
      <w:pPr>
        <w:widowControl w:val="0"/>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CS 92005- 57044 METZ Cedex 01</w:t>
      </w:r>
    </w:p>
    <w:p w14:paraId="1B8B1090" w14:textId="6CBB81D0" w:rsidR="00C84044" w:rsidRPr="00DD77E7" w:rsidRDefault="00C84044" w:rsidP="00C84044">
      <w:pPr>
        <w:widowControl w:val="0"/>
        <w:autoSpaceDN w:val="0"/>
        <w:adjustRightInd w:val="0"/>
        <w:jc w:val="center"/>
        <w:rPr>
          <w:rFonts w:ascii="Arial" w:hAnsi="Arial" w:cs="Arial"/>
          <w:b/>
          <w:snapToGrid w:val="0"/>
          <w:sz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5DBED00B" w14:textId="77777777">
        <w:tc>
          <w:tcPr>
            <w:tcW w:w="9852" w:type="dxa"/>
            <w:shd w:val="clear" w:color="auto" w:fill="465F9D"/>
          </w:tcPr>
          <w:p w14:paraId="74904548" w14:textId="77777777" w:rsidR="00ED6803"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E59DAF" w14:textId="77777777" w:rsidR="00C84044" w:rsidRDefault="00C84044" w:rsidP="00C84044">
      <w:pPr>
        <w:jc w:val="center"/>
        <w:rPr>
          <w:rFonts w:ascii="Arial" w:hAnsi="Arial" w:cs="Arial"/>
          <w:b/>
          <w:bCs/>
          <w:sz w:val="22"/>
        </w:rPr>
      </w:pPr>
    </w:p>
    <w:p w14:paraId="38DDDC58" w14:textId="77777777" w:rsidR="00654D7D" w:rsidRPr="0014348D" w:rsidRDefault="00654D7D" w:rsidP="00654D7D">
      <w:pPr>
        <w:spacing w:before="120" w:after="120"/>
        <w:jc w:val="center"/>
        <w:rPr>
          <w:rFonts w:ascii="Arial" w:hAnsi="Arial" w:cs="Arial"/>
          <w:b/>
        </w:rPr>
      </w:pPr>
      <w:r w:rsidRPr="0014348D">
        <w:rPr>
          <w:rFonts w:ascii="Arial" w:hAnsi="Arial" w:cs="Arial"/>
          <w:b/>
        </w:rPr>
        <w:t>Projet : 2025-PCO03-009</w:t>
      </w:r>
    </w:p>
    <w:p w14:paraId="325AFD14" w14:textId="77777777" w:rsidR="00654D7D" w:rsidRPr="0014348D" w:rsidRDefault="00654D7D" w:rsidP="00654D7D">
      <w:pPr>
        <w:spacing w:after="120"/>
        <w:jc w:val="center"/>
        <w:rPr>
          <w:rFonts w:ascii="Arial" w:hAnsi="Arial" w:cs="Arial"/>
        </w:rPr>
      </w:pPr>
      <w:r w:rsidRPr="0014348D">
        <w:rPr>
          <w:rFonts w:ascii="Arial" w:hAnsi="Arial" w:cs="Arial"/>
        </w:rPr>
        <w:t>COSI : 456907</w:t>
      </w:r>
    </w:p>
    <w:p w14:paraId="67ABAB53" w14:textId="77777777" w:rsidR="00654D7D" w:rsidRPr="0014348D" w:rsidRDefault="00654D7D" w:rsidP="00654D7D">
      <w:pPr>
        <w:jc w:val="center"/>
        <w:rPr>
          <w:rFonts w:ascii="Arial" w:hAnsi="Arial" w:cs="Arial"/>
          <w:b/>
        </w:rPr>
      </w:pPr>
      <w:r w:rsidRPr="0014348D">
        <w:rPr>
          <w:rFonts w:ascii="Arial" w:hAnsi="Arial" w:cs="Arial"/>
          <w:b/>
        </w:rPr>
        <w:t>59800 LILLE - Coordination en matière de sécurité et de protection de la santé</w:t>
      </w:r>
    </w:p>
    <w:p w14:paraId="3FD87ECC" w14:textId="77777777" w:rsidR="00654D7D" w:rsidRPr="0014348D" w:rsidRDefault="00654D7D" w:rsidP="00654D7D">
      <w:pPr>
        <w:spacing w:after="120"/>
        <w:jc w:val="center"/>
        <w:rPr>
          <w:rFonts w:ascii="Arial" w:hAnsi="Arial" w:cs="Arial"/>
          <w:b/>
        </w:rPr>
      </w:pPr>
      <w:r w:rsidRPr="0014348D">
        <w:rPr>
          <w:rFonts w:ascii="Arial" w:hAnsi="Arial" w:cs="Arial"/>
          <w:b/>
        </w:rPr>
        <w:t>SPS – 1</w:t>
      </w:r>
      <w:r w:rsidRPr="0014348D">
        <w:rPr>
          <w:rFonts w:ascii="Arial" w:hAnsi="Arial" w:cs="Arial"/>
          <w:b/>
          <w:vertAlign w:val="superscript"/>
        </w:rPr>
        <w:t>ère</w:t>
      </w:r>
      <w:r w:rsidRPr="0014348D">
        <w:rPr>
          <w:rFonts w:ascii="Arial" w:hAnsi="Arial" w:cs="Arial"/>
          <w:b/>
        </w:rPr>
        <w:t xml:space="preserve"> catégorie en phases conception et réalisation</w:t>
      </w:r>
    </w:p>
    <w:p w14:paraId="6F85244F" w14:textId="77777777" w:rsidR="00654D7D" w:rsidRPr="0014348D" w:rsidRDefault="00654D7D" w:rsidP="00654D7D">
      <w:pPr>
        <w:jc w:val="center"/>
        <w:rPr>
          <w:rFonts w:ascii="Arial" w:hAnsi="Arial" w:cs="Arial"/>
        </w:rPr>
      </w:pPr>
      <w:r w:rsidRPr="0014348D">
        <w:rPr>
          <w:rFonts w:ascii="Arial" w:hAnsi="Arial" w:cs="Arial"/>
        </w:rPr>
        <w:t>Dans le cadre de l’opération :</w:t>
      </w:r>
    </w:p>
    <w:p w14:paraId="61CEE07C" w14:textId="77777777" w:rsidR="00654D7D" w:rsidRPr="0014348D" w:rsidRDefault="00654D7D" w:rsidP="00654D7D">
      <w:pPr>
        <w:jc w:val="center"/>
        <w:rPr>
          <w:rFonts w:ascii="Arial" w:hAnsi="Arial" w:cs="Arial"/>
        </w:rPr>
      </w:pPr>
      <w:r w:rsidRPr="0014348D">
        <w:rPr>
          <w:rFonts w:ascii="Arial" w:hAnsi="Arial" w:cs="Arial"/>
        </w:rPr>
        <w:t>59800 LILLE – CASERNE VANDAMME</w:t>
      </w:r>
    </w:p>
    <w:p w14:paraId="5886E391" w14:textId="77777777" w:rsidR="00654D7D" w:rsidRPr="0014348D" w:rsidRDefault="00654D7D" w:rsidP="00654D7D">
      <w:pPr>
        <w:spacing w:after="120"/>
        <w:jc w:val="center"/>
        <w:rPr>
          <w:rFonts w:ascii="Arial" w:hAnsi="Arial" w:cs="Arial"/>
          <w:b/>
          <w:sz w:val="22"/>
          <w:lang w:val="fr-CA"/>
        </w:rPr>
      </w:pPr>
      <w:r w:rsidRPr="0014348D">
        <w:rPr>
          <w:rFonts w:ascii="Arial" w:hAnsi="Arial" w:cs="Arial"/>
        </w:rPr>
        <w:t>DENSIFICATION DE LA CASERNE VANDAMME</w:t>
      </w:r>
    </w:p>
    <w:p w14:paraId="711815ED" w14:textId="001650DA" w:rsidR="00ED6803" w:rsidRDefault="00ED6803">
      <w:pPr>
        <w:pStyle w:val="fcase1ertab"/>
        <w:tabs>
          <w:tab w:val="clear" w:pos="426"/>
          <w:tab w:val="left" w:pos="0"/>
        </w:tabs>
        <w:spacing w:before="120"/>
        <w:ind w:left="0" w:firstLine="0"/>
        <w:rPr>
          <w:rFonts w:ascii="Marianne" w:hAnsi="Marianne" w:cs="Arial"/>
          <w:i/>
          <w:sz w:val="16"/>
          <w:szCs w:val="16"/>
        </w:rPr>
      </w:pPr>
    </w:p>
    <w:p w14:paraId="73285C03" w14:textId="263152F3" w:rsidR="00C83DDA" w:rsidRDefault="00C83DDA">
      <w:pPr>
        <w:pStyle w:val="fcase1ertab"/>
        <w:tabs>
          <w:tab w:val="clear" w:pos="426"/>
          <w:tab w:val="left" w:pos="0"/>
        </w:tabs>
        <w:spacing w:before="120"/>
        <w:ind w:left="0" w:firstLine="0"/>
        <w:rPr>
          <w:rFonts w:ascii="Marianne" w:hAnsi="Marianne" w:cs="Arial"/>
          <w:i/>
          <w:sz w:val="16"/>
          <w:szCs w:val="16"/>
        </w:rPr>
      </w:pPr>
    </w:p>
    <w:p w14:paraId="4D480A25" w14:textId="77777777" w:rsidR="00C83DDA" w:rsidRDefault="00C83DDA">
      <w:pPr>
        <w:pStyle w:val="fcase1ertab"/>
        <w:tabs>
          <w:tab w:val="clear" w:pos="426"/>
          <w:tab w:val="left" w:pos="0"/>
        </w:tabs>
        <w:spacing w:before="120"/>
        <w:ind w:left="0" w:firstLine="0"/>
        <w:rPr>
          <w:rFonts w:ascii="Marianne" w:hAnsi="Marianne" w:cs="Arial"/>
          <w:i/>
          <w:sz w:val="16"/>
          <w:szCs w:val="16"/>
        </w:rPr>
      </w:pPr>
    </w:p>
    <w:p w14:paraId="44FBA3E4" w14:textId="77777777" w:rsidR="00C84044" w:rsidRDefault="00C84044">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6DD477C9" w14:textId="77777777">
        <w:tc>
          <w:tcPr>
            <w:tcW w:w="9852" w:type="dxa"/>
            <w:shd w:val="clear" w:color="auto" w:fill="465F9D"/>
          </w:tcPr>
          <w:p w14:paraId="0BC3B3C6" w14:textId="77777777" w:rsidR="00ED6803"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B045774" w14:textId="77777777" w:rsidR="00ED6803" w:rsidRDefault="00ED6803">
      <w:pPr>
        <w:pStyle w:val="Titre9"/>
        <w:numPr>
          <w:ilvl w:val="0"/>
          <w:numId w:val="0"/>
        </w:numPr>
        <w:rPr>
          <w:rFonts w:ascii="Marianne" w:hAnsi="Marianne"/>
          <w:i w:val="0"/>
          <w:sz w:val="20"/>
        </w:rPr>
      </w:pPr>
    </w:p>
    <w:p w14:paraId="409BB350" w14:textId="77777777" w:rsidR="00ED6803"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ED6803" w:rsidRDefault="00ED6803">
      <w:pPr>
        <w:pStyle w:val="Titre9"/>
        <w:tabs>
          <w:tab w:val="num" w:pos="0"/>
        </w:tabs>
        <w:ind w:left="0"/>
        <w:jc w:val="both"/>
        <w:rPr>
          <w:rFonts w:ascii="Marianne" w:hAnsi="Marianne"/>
          <w:i w:val="0"/>
          <w:iCs w:val="0"/>
          <w:sz w:val="20"/>
          <w:szCs w:val="20"/>
        </w:rPr>
      </w:pPr>
    </w:p>
    <w:p w14:paraId="5F3FC2FE" w14:textId="77777777" w:rsidR="00ED6803"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C2865FD" w14:textId="77777777" w:rsidR="00ED6803" w:rsidRDefault="00ED6803">
      <w:pPr>
        <w:jc w:val="both"/>
        <w:rPr>
          <w:rFonts w:ascii="Marianne" w:hAnsi="Marianne" w:cs="Arial"/>
          <w:b/>
          <w:bCs/>
        </w:rPr>
      </w:pPr>
    </w:p>
    <w:p w14:paraId="24DD5AFA"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AF7E7E9" w14:textId="77777777" w:rsidR="00ED6803" w:rsidRDefault="00ED6803">
      <w:pPr>
        <w:rPr>
          <w:rFonts w:ascii="Marianne" w:hAnsi="Marianne"/>
        </w:rPr>
      </w:pPr>
    </w:p>
    <w:p w14:paraId="7388AD3C" w14:textId="77777777" w:rsidR="00ED6803" w:rsidRDefault="00ED6803">
      <w:pPr>
        <w:rPr>
          <w:rFonts w:ascii="Marianne" w:hAnsi="Marianne"/>
        </w:rPr>
      </w:pPr>
    </w:p>
    <w:p w14:paraId="5D6ABD99" w14:textId="7588839F" w:rsidR="00ED6803" w:rsidRDefault="009E0F95">
      <w:pPr>
        <w:pStyle w:val="Titre9"/>
        <w:numPr>
          <w:ilvl w:val="0"/>
          <w:numId w:val="12"/>
        </w:numPr>
        <w:jc w:val="both"/>
        <w:rPr>
          <w:rFonts w:ascii="Marianne" w:hAnsi="Marianne"/>
          <w:sz w:val="20"/>
          <w:szCs w:val="20"/>
        </w:rPr>
      </w:pPr>
      <w:r>
        <w:rPr>
          <w:rFonts w:ascii="Marianne" w:hAnsi="Marianne"/>
          <w:sz w:val="20"/>
          <w:szCs w:val="20"/>
        </w:rPr>
        <w:t>Adresse</w:t>
      </w:r>
      <w:r w:rsidR="004F605B">
        <w:rPr>
          <w:rFonts w:ascii="Marianne" w:hAnsi="Marianne"/>
          <w:sz w:val="20"/>
          <w:szCs w:val="20"/>
        </w:rPr>
        <w:t>s</w:t>
      </w:r>
      <w:r>
        <w:rPr>
          <w:rFonts w:ascii="Marianne" w:hAnsi="Marianne"/>
          <w:sz w:val="20"/>
          <w:szCs w:val="20"/>
        </w:rPr>
        <w:t xml:space="preserve">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ED6803" w:rsidRDefault="00ED6803">
      <w:pPr>
        <w:rPr>
          <w:rFonts w:ascii="Marianne" w:hAnsi="Marianne"/>
        </w:rPr>
      </w:pPr>
    </w:p>
    <w:p w14:paraId="713422F0" w14:textId="77777777" w:rsidR="00ED6803" w:rsidRDefault="00ED6803">
      <w:pPr>
        <w:rPr>
          <w:rFonts w:ascii="Marianne" w:hAnsi="Marianne"/>
        </w:rPr>
      </w:pPr>
    </w:p>
    <w:p w14:paraId="782D39DC"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ED6803" w:rsidRDefault="00ED6803">
      <w:pPr>
        <w:rPr>
          <w:rFonts w:ascii="Marianne" w:hAnsi="Marianne"/>
        </w:rPr>
      </w:pPr>
    </w:p>
    <w:p w14:paraId="11C146AC" w14:textId="77777777" w:rsidR="00ED6803" w:rsidRDefault="00ED6803">
      <w:pPr>
        <w:rPr>
          <w:rFonts w:ascii="Marianne" w:hAnsi="Marianne"/>
        </w:rPr>
      </w:pPr>
    </w:p>
    <w:p w14:paraId="3EC0DCB9"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ED6803" w:rsidRDefault="00ED6803">
      <w:pPr>
        <w:rPr>
          <w:rFonts w:ascii="Marianne" w:hAnsi="Marianne"/>
        </w:rPr>
      </w:pPr>
    </w:p>
    <w:p w14:paraId="47D33F6C" w14:textId="77777777" w:rsidR="00ED6803" w:rsidRDefault="00ED6803">
      <w:pPr>
        <w:rPr>
          <w:rFonts w:ascii="Marianne" w:hAnsi="Marianne"/>
        </w:rPr>
      </w:pPr>
    </w:p>
    <w:p w14:paraId="0E34F4FE" w14:textId="77777777" w:rsidR="00ED6803" w:rsidRDefault="009E0F9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ED6803" w:rsidRDefault="00ED6803">
      <w:pPr>
        <w:rPr>
          <w:rFonts w:ascii="Marianne" w:hAnsi="Marianne"/>
        </w:rPr>
      </w:pPr>
    </w:p>
    <w:p w14:paraId="539427C8" w14:textId="77777777" w:rsidR="00ED6803" w:rsidRDefault="00ED6803">
      <w:pPr>
        <w:rPr>
          <w:rFonts w:ascii="Marianne" w:hAnsi="Marianne"/>
        </w:rPr>
      </w:pPr>
    </w:p>
    <w:p w14:paraId="75C6F819"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ED6803" w:rsidRDefault="00ED6803">
      <w:pPr>
        <w:jc w:val="both"/>
        <w:rPr>
          <w:rFonts w:ascii="Marianne" w:hAnsi="Marianne" w:cs="Arial"/>
          <w:b/>
          <w:bCs/>
        </w:rPr>
      </w:pPr>
    </w:p>
    <w:p w14:paraId="512B909C" w14:textId="77777777" w:rsidR="00ED6803" w:rsidRDefault="00ED6803">
      <w:pPr>
        <w:jc w:val="both"/>
        <w:rPr>
          <w:rFonts w:ascii="Marianne" w:hAnsi="Marianne" w:cs="Arial"/>
          <w:b/>
          <w:bCs/>
        </w:rPr>
      </w:pPr>
    </w:p>
    <w:p w14:paraId="0F57984D"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E7A7D78" w14:textId="77777777" w:rsidR="00ED6803" w:rsidRDefault="00ED6803">
      <w:pPr>
        <w:jc w:val="both"/>
        <w:rPr>
          <w:rFonts w:ascii="Marianne" w:hAnsi="Marianne" w:cs="Arial"/>
        </w:rPr>
      </w:pPr>
    </w:p>
    <w:p w14:paraId="2C2C209D"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4D7D">
        <w:rPr>
          <w:rFonts w:ascii="Marianne" w:hAnsi="Marianne"/>
        </w:rPr>
      </w:r>
      <w:r w:rsidR="00654D7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ED6803" w:rsidRDefault="00ED6803">
      <w:pPr>
        <w:ind w:left="567"/>
        <w:jc w:val="both"/>
        <w:rPr>
          <w:rFonts w:ascii="Marianne" w:hAnsi="Marianne" w:cs="Arial"/>
        </w:rPr>
      </w:pPr>
    </w:p>
    <w:p w14:paraId="7D01E48A"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4D7D">
        <w:rPr>
          <w:rFonts w:ascii="Marianne" w:hAnsi="Marianne"/>
        </w:rPr>
      </w:r>
      <w:r w:rsidR="00654D7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ED6803" w:rsidRDefault="00ED6803">
      <w:pPr>
        <w:ind w:left="567"/>
        <w:jc w:val="both"/>
        <w:rPr>
          <w:rFonts w:ascii="Marianne" w:hAnsi="Marianne" w:cs="Arial"/>
          <w:bCs/>
          <w:sz w:val="22"/>
        </w:rPr>
      </w:pPr>
    </w:p>
    <w:p w14:paraId="1CE31B9C" w14:textId="77777777" w:rsidR="00ED6803" w:rsidRDefault="009E0F9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A700BE" w14:textId="77777777" w:rsidR="00ED6803" w:rsidRDefault="009E0F9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w:t>
      </w:r>
      <w:proofErr w:type="gramStart"/>
      <w:r>
        <w:rPr>
          <w:rFonts w:ascii="Marianne" w:hAnsi="Marianne" w:cs="Arial"/>
          <w:i/>
          <w:iCs/>
          <w:szCs w:val="18"/>
        </w:rPr>
        <w:t>case</w:t>
      </w:r>
      <w:proofErr w:type="gramEnd"/>
      <w:r>
        <w:rPr>
          <w:rFonts w:ascii="Marianne" w:hAnsi="Marianne" w:cs="Arial"/>
          <w:i/>
          <w:iCs/>
          <w:szCs w:val="18"/>
        </w:rPr>
        <w:t xml:space="preserv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4D46764" w14:textId="77777777" w:rsidR="00ED6803"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8F5685" w14:textId="77777777" w:rsidR="00ED6803" w:rsidRDefault="009E0F95">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CF71B6F" w14:textId="77777777" w:rsidR="00ED6803" w:rsidRDefault="00ED6803">
      <w:pPr>
        <w:spacing w:before="120"/>
        <w:jc w:val="both"/>
        <w:rPr>
          <w:rFonts w:ascii="Marianne" w:hAnsi="Marianne" w:cs="Arial"/>
          <w:sz w:val="22"/>
        </w:rPr>
      </w:pPr>
    </w:p>
    <w:p w14:paraId="0EE4598E" w14:textId="77777777" w:rsidR="00ED6803" w:rsidRDefault="00ED680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6803" w14:paraId="05D518D7" w14:textId="77777777">
        <w:trPr>
          <w:trHeight w:val="540"/>
          <w:jc w:val="center"/>
        </w:trPr>
        <w:tc>
          <w:tcPr>
            <w:tcW w:w="1986" w:type="dxa"/>
            <w:shd w:val="clear" w:color="auto" w:fill="CCFFFF"/>
            <w:vAlign w:val="center"/>
          </w:tcPr>
          <w:p w14:paraId="694C4319" w14:textId="77777777" w:rsidR="00ED6803" w:rsidRDefault="009E0F9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DB6FDDC" w14:textId="77777777" w:rsidR="00ED6803" w:rsidRDefault="009E0F9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035AA5A" w14:textId="61B6325D" w:rsidR="00ED6803" w:rsidRDefault="00B452A9">
            <w:pPr>
              <w:spacing w:beforeLines="40" w:before="96" w:afterLines="40" w:after="96"/>
              <w:rPr>
                <w:rFonts w:ascii="Marianne" w:hAnsi="Marianne" w:cs="Arial"/>
                <w:b/>
              </w:rPr>
            </w:pPr>
            <w:r>
              <w:rPr>
                <w:rFonts w:ascii="Marianne" w:hAnsi="Marianne" w:cs="Arial"/>
                <w:b/>
              </w:rPr>
              <w:t>Éléments</w:t>
            </w:r>
            <w:r w:rsidR="009E0F95">
              <w:rPr>
                <w:rFonts w:ascii="Marianne" w:hAnsi="Marianne" w:cs="Arial"/>
                <w:b/>
              </w:rPr>
              <w:t xml:space="preserve"> permettant la vérification des conditions propres à chaque marché réservé</w:t>
            </w:r>
          </w:p>
        </w:tc>
      </w:tr>
      <w:tr w:rsidR="00ED6803" w14:paraId="6B5F2F16" w14:textId="77777777">
        <w:trPr>
          <w:trHeight w:val="2218"/>
          <w:jc w:val="center"/>
        </w:trPr>
        <w:tc>
          <w:tcPr>
            <w:tcW w:w="1986" w:type="dxa"/>
            <w:vMerge w:val="restart"/>
            <w:shd w:val="clear" w:color="auto" w:fill="auto"/>
            <w:vAlign w:val="center"/>
          </w:tcPr>
          <w:p w14:paraId="5B2690EC" w14:textId="77777777" w:rsidR="00ED6803" w:rsidRDefault="009E0F9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1929D00"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654D7D">
              <w:rPr>
                <w:rFonts w:ascii="Marianne" w:eastAsia="MS Gothic" w:hAnsi="Marianne" w:cs="Arial"/>
              </w:rPr>
            </w:r>
            <w:r w:rsidR="00654D7D">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09DFF1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4FD305"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ED6803" w:rsidRDefault="00ED6803">
            <w:pPr>
              <w:spacing w:beforeLines="40" w:before="96" w:afterLines="40" w:after="96"/>
              <w:ind w:left="170" w:right="170"/>
              <w:jc w:val="both"/>
              <w:rPr>
                <w:rFonts w:ascii="Marianne" w:hAnsi="Marianne" w:cs="Arial"/>
                <w:sz w:val="12"/>
                <w:szCs w:val="16"/>
              </w:rPr>
            </w:pPr>
          </w:p>
          <w:p w14:paraId="3911BE3E" w14:textId="77777777" w:rsidR="00ED6803" w:rsidRDefault="00ED6803">
            <w:pPr>
              <w:spacing w:beforeLines="40" w:before="96" w:afterLines="40" w:after="96"/>
              <w:ind w:left="170" w:right="170"/>
              <w:jc w:val="both"/>
              <w:rPr>
                <w:rFonts w:ascii="Marianne" w:hAnsi="Marianne" w:cs="Arial"/>
                <w:sz w:val="12"/>
                <w:szCs w:val="16"/>
              </w:rPr>
            </w:pPr>
          </w:p>
          <w:p w14:paraId="78BC2B55" w14:textId="77777777" w:rsidR="00ED6803" w:rsidRDefault="00ED6803">
            <w:pPr>
              <w:spacing w:beforeLines="40" w:before="96" w:afterLines="40" w:after="96"/>
              <w:ind w:left="170" w:right="170"/>
              <w:jc w:val="both"/>
              <w:rPr>
                <w:rFonts w:ascii="Marianne" w:hAnsi="Marianne" w:cs="Arial"/>
                <w:sz w:val="12"/>
                <w:szCs w:val="16"/>
              </w:rPr>
            </w:pPr>
          </w:p>
          <w:p w14:paraId="65D761C6"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CED98D" w14:textId="77777777" w:rsidR="00ED6803" w:rsidRDefault="00ED6803">
            <w:pPr>
              <w:spacing w:beforeLines="40" w:before="96" w:afterLines="40" w:after="96"/>
              <w:ind w:right="170"/>
              <w:rPr>
                <w:rFonts w:ascii="Marianne" w:hAnsi="Marianne" w:cs="Arial"/>
                <w:sz w:val="12"/>
                <w:szCs w:val="16"/>
              </w:rPr>
            </w:pPr>
          </w:p>
          <w:p w14:paraId="247CA9ED" w14:textId="77777777" w:rsidR="00ED6803" w:rsidRDefault="00ED6803">
            <w:pPr>
              <w:spacing w:beforeLines="40" w:before="96" w:afterLines="40" w:after="96"/>
              <w:ind w:right="170"/>
              <w:rPr>
                <w:rFonts w:ascii="Marianne" w:hAnsi="Marianne" w:cs="Arial"/>
                <w:sz w:val="12"/>
                <w:szCs w:val="16"/>
              </w:rPr>
            </w:pPr>
          </w:p>
          <w:p w14:paraId="5D8FA94F" w14:textId="77777777" w:rsidR="00ED6803" w:rsidRDefault="00ED6803">
            <w:pPr>
              <w:spacing w:beforeLines="40" w:before="96" w:afterLines="40" w:after="96"/>
              <w:ind w:right="170"/>
              <w:rPr>
                <w:rFonts w:ascii="Marianne" w:hAnsi="Marianne" w:cs="Arial"/>
                <w:sz w:val="12"/>
                <w:szCs w:val="16"/>
              </w:rPr>
            </w:pPr>
          </w:p>
        </w:tc>
      </w:tr>
      <w:tr w:rsidR="00ED6803" w14:paraId="6E04B7A1" w14:textId="77777777">
        <w:trPr>
          <w:trHeight w:val="3555"/>
          <w:jc w:val="center"/>
        </w:trPr>
        <w:tc>
          <w:tcPr>
            <w:tcW w:w="1986" w:type="dxa"/>
            <w:vMerge/>
            <w:shd w:val="clear" w:color="auto" w:fill="auto"/>
            <w:vAlign w:val="center"/>
          </w:tcPr>
          <w:p w14:paraId="3D9E54B4"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7E246503"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654D7D">
              <w:rPr>
                <w:rFonts w:ascii="Marianne" w:eastAsia="MS Gothic" w:hAnsi="Marianne" w:cs="Arial"/>
              </w:rPr>
            </w:r>
            <w:r w:rsidR="00654D7D">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5442C4F"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364B53B"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ED6803" w:rsidRDefault="00ED6803">
            <w:pPr>
              <w:spacing w:beforeLines="40" w:before="96" w:afterLines="40" w:after="96"/>
              <w:ind w:left="170" w:right="170"/>
              <w:jc w:val="both"/>
              <w:rPr>
                <w:rFonts w:ascii="Marianne" w:hAnsi="Marianne" w:cs="Arial"/>
                <w:sz w:val="12"/>
                <w:szCs w:val="16"/>
              </w:rPr>
            </w:pPr>
          </w:p>
          <w:p w14:paraId="681FE28A" w14:textId="77777777" w:rsidR="00ED6803" w:rsidRDefault="00ED6803">
            <w:pPr>
              <w:spacing w:beforeLines="40" w:before="96" w:afterLines="40" w:after="96"/>
              <w:ind w:left="170" w:right="170"/>
              <w:jc w:val="both"/>
              <w:rPr>
                <w:rFonts w:ascii="Marianne" w:hAnsi="Marianne" w:cs="Arial"/>
                <w:sz w:val="12"/>
                <w:szCs w:val="16"/>
              </w:rPr>
            </w:pPr>
          </w:p>
          <w:p w14:paraId="2A42C1D1" w14:textId="77777777" w:rsidR="00ED6803" w:rsidRDefault="00ED6803">
            <w:pPr>
              <w:spacing w:beforeLines="40" w:before="96" w:afterLines="40" w:after="96"/>
              <w:ind w:left="170" w:right="170"/>
              <w:jc w:val="both"/>
              <w:rPr>
                <w:rFonts w:ascii="Marianne" w:hAnsi="Marianne" w:cs="Arial"/>
                <w:sz w:val="12"/>
                <w:szCs w:val="16"/>
              </w:rPr>
            </w:pPr>
          </w:p>
          <w:p w14:paraId="5E12482A"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6759E8" w14:textId="77777777" w:rsidR="00ED6803" w:rsidRDefault="00ED6803">
            <w:pPr>
              <w:spacing w:beforeLines="40" w:before="96" w:afterLines="40" w:after="96"/>
              <w:ind w:right="170"/>
              <w:rPr>
                <w:rFonts w:ascii="Marianne" w:hAnsi="Marianne" w:cs="Arial"/>
                <w:sz w:val="12"/>
                <w:szCs w:val="16"/>
              </w:rPr>
            </w:pPr>
          </w:p>
          <w:p w14:paraId="5DF113A3" w14:textId="77777777" w:rsidR="00ED6803" w:rsidRDefault="00ED6803">
            <w:pPr>
              <w:spacing w:beforeLines="40" w:before="96" w:afterLines="40" w:after="96"/>
              <w:ind w:right="170"/>
              <w:rPr>
                <w:rFonts w:ascii="Marianne" w:hAnsi="Marianne" w:cs="Arial"/>
                <w:sz w:val="12"/>
                <w:szCs w:val="16"/>
              </w:rPr>
            </w:pPr>
          </w:p>
          <w:p w14:paraId="048B45E3" w14:textId="77777777" w:rsidR="00ED6803" w:rsidRDefault="00ED6803">
            <w:pPr>
              <w:spacing w:beforeLines="40" w:before="96" w:afterLines="40" w:after="96"/>
              <w:ind w:right="170"/>
              <w:rPr>
                <w:rFonts w:ascii="Marianne" w:hAnsi="Marianne" w:cs="Arial"/>
                <w:sz w:val="12"/>
                <w:szCs w:val="16"/>
              </w:rPr>
            </w:pPr>
          </w:p>
        </w:tc>
      </w:tr>
      <w:tr w:rsidR="00ED6803" w14:paraId="17397E7A" w14:textId="77777777">
        <w:trPr>
          <w:trHeight w:val="4455"/>
          <w:jc w:val="center"/>
        </w:trPr>
        <w:tc>
          <w:tcPr>
            <w:tcW w:w="1986" w:type="dxa"/>
            <w:vMerge/>
            <w:shd w:val="clear" w:color="auto" w:fill="auto"/>
            <w:vAlign w:val="center"/>
          </w:tcPr>
          <w:p w14:paraId="46059519"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5F35B26D"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654D7D">
              <w:rPr>
                <w:rFonts w:ascii="Marianne" w:eastAsia="MS Gothic" w:hAnsi="Marianne" w:cs="Arial"/>
              </w:rPr>
            </w:r>
            <w:r w:rsidR="00654D7D">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A0AF15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0D9661C"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2EE8EF" w14:textId="77777777" w:rsidR="00ED6803" w:rsidRDefault="00ED6803">
            <w:pPr>
              <w:spacing w:beforeLines="40" w:before="96" w:afterLines="40" w:after="96"/>
              <w:ind w:left="170" w:right="170"/>
              <w:jc w:val="both"/>
              <w:rPr>
                <w:rFonts w:ascii="Marianne" w:hAnsi="Marianne" w:cs="Arial"/>
                <w:sz w:val="12"/>
                <w:szCs w:val="16"/>
              </w:rPr>
            </w:pPr>
          </w:p>
          <w:p w14:paraId="35AAEB79" w14:textId="77777777" w:rsidR="00ED6803" w:rsidRDefault="00ED6803">
            <w:pPr>
              <w:spacing w:beforeLines="40" w:before="96" w:afterLines="40" w:after="96"/>
              <w:ind w:left="170" w:right="170"/>
              <w:jc w:val="both"/>
              <w:rPr>
                <w:rFonts w:ascii="Marianne" w:hAnsi="Marianne" w:cs="Arial"/>
                <w:sz w:val="12"/>
                <w:szCs w:val="16"/>
              </w:rPr>
            </w:pPr>
          </w:p>
          <w:p w14:paraId="79184D58" w14:textId="77777777" w:rsidR="00ED6803" w:rsidRDefault="00ED6803">
            <w:pPr>
              <w:spacing w:beforeLines="40" w:before="96" w:afterLines="40" w:after="96"/>
              <w:ind w:left="170" w:right="170"/>
              <w:jc w:val="both"/>
              <w:rPr>
                <w:rFonts w:ascii="Marianne" w:hAnsi="Marianne" w:cs="Arial"/>
                <w:sz w:val="12"/>
                <w:szCs w:val="16"/>
              </w:rPr>
            </w:pPr>
          </w:p>
          <w:p w14:paraId="345C1CF5"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CFC3BC" w14:textId="77777777" w:rsidR="00ED6803" w:rsidRDefault="00ED6803">
            <w:pPr>
              <w:spacing w:beforeLines="40" w:before="96" w:afterLines="40" w:after="96"/>
              <w:ind w:right="170"/>
              <w:rPr>
                <w:rFonts w:ascii="Marianne" w:hAnsi="Marianne" w:cs="Arial"/>
                <w:sz w:val="12"/>
                <w:szCs w:val="16"/>
              </w:rPr>
            </w:pPr>
          </w:p>
          <w:p w14:paraId="5994F03E" w14:textId="77777777" w:rsidR="00ED6803" w:rsidRDefault="00ED6803">
            <w:pPr>
              <w:spacing w:beforeLines="40" w:before="96" w:afterLines="40" w:after="96"/>
              <w:ind w:right="170"/>
              <w:rPr>
                <w:rFonts w:ascii="Marianne" w:hAnsi="Marianne" w:cs="Arial"/>
                <w:sz w:val="12"/>
                <w:szCs w:val="16"/>
              </w:rPr>
            </w:pPr>
          </w:p>
          <w:p w14:paraId="41D15869" w14:textId="77777777" w:rsidR="00ED6803" w:rsidRDefault="00ED6803">
            <w:pPr>
              <w:spacing w:beforeLines="40" w:before="96" w:afterLines="40" w:after="96"/>
              <w:ind w:right="170"/>
              <w:rPr>
                <w:rFonts w:ascii="Marianne" w:hAnsi="Marianne" w:cs="Arial"/>
                <w:sz w:val="12"/>
                <w:szCs w:val="16"/>
              </w:rPr>
            </w:pPr>
          </w:p>
        </w:tc>
      </w:tr>
      <w:tr w:rsidR="00ED6803" w14:paraId="54F3B84B" w14:textId="77777777">
        <w:trPr>
          <w:trHeight w:val="1785"/>
          <w:jc w:val="center"/>
        </w:trPr>
        <w:tc>
          <w:tcPr>
            <w:tcW w:w="1986" w:type="dxa"/>
            <w:shd w:val="clear" w:color="auto" w:fill="auto"/>
            <w:vAlign w:val="center"/>
          </w:tcPr>
          <w:p w14:paraId="13B5C8FE" w14:textId="77777777" w:rsidR="00ED6803" w:rsidRDefault="009E0F95">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FEC745E" w14:textId="77777777" w:rsidR="00ED6803"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654D7D">
              <w:rPr>
                <w:rFonts w:ascii="Marianne" w:hAnsi="Marianne" w:cs="Arial"/>
              </w:rPr>
            </w:r>
            <w:r w:rsidR="00654D7D">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D39078C"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E3780D"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815DAC" w14:textId="77777777" w:rsidR="00ED6803" w:rsidRDefault="00ED6803">
            <w:pPr>
              <w:spacing w:beforeLines="40" w:before="96" w:afterLines="40" w:after="96"/>
              <w:ind w:left="170" w:right="170"/>
              <w:jc w:val="both"/>
              <w:rPr>
                <w:rFonts w:ascii="Marianne" w:hAnsi="Marianne" w:cs="Arial"/>
                <w:sz w:val="12"/>
                <w:szCs w:val="16"/>
              </w:rPr>
            </w:pPr>
          </w:p>
          <w:p w14:paraId="41F345E2" w14:textId="77777777" w:rsidR="00ED6803" w:rsidRDefault="00ED6803">
            <w:pPr>
              <w:spacing w:beforeLines="40" w:before="96" w:afterLines="40" w:after="96"/>
              <w:ind w:left="170" w:right="170"/>
              <w:jc w:val="both"/>
              <w:rPr>
                <w:rFonts w:ascii="Marianne" w:hAnsi="Marianne" w:cs="Arial"/>
                <w:sz w:val="12"/>
                <w:szCs w:val="16"/>
              </w:rPr>
            </w:pPr>
          </w:p>
          <w:p w14:paraId="2CCCC3FF" w14:textId="77777777" w:rsidR="00ED6803" w:rsidRDefault="00ED6803">
            <w:pPr>
              <w:spacing w:beforeLines="40" w:before="96" w:afterLines="40" w:after="96"/>
              <w:ind w:left="170" w:right="170"/>
              <w:jc w:val="both"/>
              <w:rPr>
                <w:rFonts w:ascii="Marianne" w:hAnsi="Marianne" w:cs="Arial"/>
                <w:sz w:val="12"/>
                <w:szCs w:val="16"/>
              </w:rPr>
            </w:pPr>
          </w:p>
          <w:p w14:paraId="4687DFC2"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9FF250" w14:textId="77777777" w:rsidR="00ED6803" w:rsidRDefault="00ED6803">
            <w:pPr>
              <w:spacing w:beforeLines="40" w:before="96" w:afterLines="40" w:after="96"/>
              <w:ind w:right="170"/>
              <w:rPr>
                <w:rFonts w:ascii="Marianne" w:hAnsi="Marianne" w:cs="Arial"/>
                <w:sz w:val="12"/>
                <w:szCs w:val="16"/>
              </w:rPr>
            </w:pPr>
          </w:p>
          <w:p w14:paraId="441FC2ED" w14:textId="77777777" w:rsidR="00ED6803" w:rsidRDefault="00ED6803">
            <w:pPr>
              <w:spacing w:beforeLines="40" w:before="96" w:afterLines="40" w:after="96"/>
              <w:ind w:right="170"/>
              <w:rPr>
                <w:rFonts w:ascii="Marianne" w:hAnsi="Marianne" w:cs="Arial"/>
                <w:sz w:val="12"/>
                <w:szCs w:val="16"/>
              </w:rPr>
            </w:pPr>
          </w:p>
          <w:p w14:paraId="1185CC1A" w14:textId="77777777" w:rsidR="00ED6803" w:rsidRDefault="00ED6803">
            <w:pPr>
              <w:spacing w:beforeLines="40" w:before="96" w:afterLines="40" w:after="96"/>
              <w:ind w:right="170"/>
              <w:rPr>
                <w:rFonts w:ascii="Marianne" w:hAnsi="Marianne" w:cs="Arial"/>
                <w:sz w:val="12"/>
                <w:szCs w:val="16"/>
              </w:rPr>
            </w:pPr>
          </w:p>
        </w:tc>
      </w:tr>
      <w:tr w:rsidR="00ED6803" w14:paraId="07E57F30" w14:textId="77777777">
        <w:trPr>
          <w:trHeight w:val="3615"/>
          <w:jc w:val="center"/>
        </w:trPr>
        <w:tc>
          <w:tcPr>
            <w:tcW w:w="1986" w:type="dxa"/>
            <w:shd w:val="clear" w:color="auto" w:fill="auto"/>
            <w:vAlign w:val="center"/>
          </w:tcPr>
          <w:p w14:paraId="24F1ED97" w14:textId="77777777" w:rsidR="00ED6803" w:rsidRDefault="009E0F9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034733F"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654D7D">
              <w:rPr>
                <w:rFonts w:ascii="Marianne" w:eastAsia="MS Gothic" w:hAnsi="Marianne" w:cs="Arial"/>
              </w:rPr>
            </w:r>
            <w:r w:rsidR="00654D7D">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7363D56"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6DBD30C"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3C6627" w14:textId="77777777" w:rsidR="00ED6803" w:rsidRDefault="00ED6803">
            <w:pPr>
              <w:spacing w:beforeLines="40" w:before="96" w:afterLines="40" w:after="96"/>
              <w:ind w:left="170" w:right="170"/>
              <w:jc w:val="both"/>
              <w:rPr>
                <w:rFonts w:ascii="Marianne" w:hAnsi="Marianne" w:cs="Arial"/>
                <w:sz w:val="12"/>
                <w:szCs w:val="16"/>
              </w:rPr>
            </w:pPr>
          </w:p>
          <w:p w14:paraId="1A27A423" w14:textId="77777777" w:rsidR="00ED6803" w:rsidRDefault="00ED6803">
            <w:pPr>
              <w:spacing w:beforeLines="40" w:before="96" w:afterLines="40" w:after="96"/>
              <w:ind w:left="170" w:right="170"/>
              <w:jc w:val="both"/>
              <w:rPr>
                <w:rFonts w:ascii="Marianne" w:hAnsi="Marianne" w:cs="Arial"/>
                <w:sz w:val="12"/>
                <w:szCs w:val="16"/>
              </w:rPr>
            </w:pPr>
          </w:p>
          <w:p w14:paraId="7DD08E81" w14:textId="77777777" w:rsidR="00ED6803" w:rsidRDefault="00ED6803">
            <w:pPr>
              <w:spacing w:beforeLines="40" w:before="96" w:afterLines="40" w:after="96"/>
              <w:ind w:left="170" w:right="170"/>
              <w:jc w:val="both"/>
              <w:rPr>
                <w:rFonts w:ascii="Marianne" w:hAnsi="Marianne" w:cs="Arial"/>
                <w:sz w:val="12"/>
                <w:szCs w:val="16"/>
              </w:rPr>
            </w:pPr>
          </w:p>
          <w:p w14:paraId="44F7E91E"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B70048" w14:textId="77777777" w:rsidR="00ED6803" w:rsidRDefault="00ED6803">
            <w:pPr>
              <w:spacing w:beforeLines="40" w:before="96" w:afterLines="40" w:after="96"/>
              <w:ind w:right="170"/>
              <w:rPr>
                <w:rFonts w:ascii="Marianne" w:hAnsi="Marianne" w:cs="Arial"/>
                <w:sz w:val="12"/>
                <w:szCs w:val="16"/>
              </w:rPr>
            </w:pPr>
          </w:p>
          <w:p w14:paraId="0892C8F0" w14:textId="77777777" w:rsidR="00ED6803" w:rsidRDefault="00ED6803">
            <w:pPr>
              <w:spacing w:beforeLines="40" w:before="96" w:afterLines="40" w:after="96"/>
              <w:ind w:right="170"/>
              <w:rPr>
                <w:rFonts w:ascii="Marianne" w:hAnsi="Marianne" w:cs="Arial"/>
                <w:sz w:val="12"/>
                <w:szCs w:val="16"/>
              </w:rPr>
            </w:pPr>
          </w:p>
          <w:p w14:paraId="02335F8E" w14:textId="77777777" w:rsidR="00ED6803" w:rsidRDefault="00ED6803">
            <w:pPr>
              <w:spacing w:beforeLines="40" w:before="96" w:afterLines="40" w:after="96"/>
              <w:ind w:right="170"/>
              <w:rPr>
                <w:rFonts w:ascii="Marianne" w:hAnsi="Marianne" w:cs="Arial"/>
                <w:sz w:val="12"/>
                <w:szCs w:val="16"/>
              </w:rPr>
            </w:pPr>
          </w:p>
        </w:tc>
      </w:tr>
    </w:tbl>
    <w:p w14:paraId="0A4D1B8D" w14:textId="77777777" w:rsidR="00ED6803" w:rsidRDefault="00ED6803">
      <w:pPr>
        <w:tabs>
          <w:tab w:val="left" w:pos="-142"/>
          <w:tab w:val="left" w:pos="4111"/>
        </w:tabs>
        <w:rPr>
          <w:rFonts w:ascii="Marianne" w:hAnsi="Marianne" w:cs="Arial"/>
          <w:b/>
          <w:bCs/>
          <w:sz w:val="22"/>
          <w:szCs w:val="22"/>
        </w:rPr>
      </w:pPr>
    </w:p>
    <w:p w14:paraId="4B26A2CA" w14:textId="77777777" w:rsidR="00ED6803" w:rsidRDefault="009E0F9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400145" w14:textId="77777777" w:rsidR="00ED6803" w:rsidRDefault="00ED6803">
      <w:pPr>
        <w:keepNext/>
        <w:tabs>
          <w:tab w:val="left" w:pos="-142"/>
          <w:tab w:val="left" w:pos="4111"/>
        </w:tabs>
        <w:jc w:val="both"/>
        <w:rPr>
          <w:rFonts w:ascii="Marianne" w:hAnsi="Marianne" w:cs="Arial"/>
          <w:b/>
          <w:bCs/>
          <w:sz w:val="22"/>
          <w:szCs w:val="22"/>
        </w:rPr>
      </w:pPr>
    </w:p>
    <w:p w14:paraId="467D7780" w14:textId="77777777" w:rsidR="00ED6803"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65E559F" w14:textId="77777777" w:rsidR="00ED6803" w:rsidRDefault="00ED6803">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949481"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6411F5D9"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0116FA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7F45F9C"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504C1A2"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2853526" w14:textId="77777777" w:rsidR="00ED6803"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54CFB7"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3FB18250"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17E100F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DEDFB23" w14:textId="77777777" w:rsidR="00ED6803"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DC84289" w14:textId="77777777" w:rsidR="00ED6803" w:rsidRDefault="00ED6803">
      <w:pPr>
        <w:pStyle w:val="En-tte"/>
        <w:tabs>
          <w:tab w:val="left" w:pos="2160"/>
        </w:tabs>
        <w:ind w:left="284"/>
        <w:jc w:val="both"/>
        <w:rPr>
          <w:rFonts w:ascii="Marianne" w:hAnsi="Marianne" w:cs="Arial"/>
          <w:iCs/>
          <w:sz w:val="16"/>
          <w:szCs w:val="18"/>
        </w:rPr>
      </w:pPr>
    </w:p>
    <w:p w14:paraId="26AD4CED" w14:textId="77777777" w:rsidR="00ED6803" w:rsidRDefault="009E0F9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16CDAB1" w14:textId="77777777" w:rsidR="00ED6803" w:rsidRDefault="00ED6803">
      <w:pPr>
        <w:pStyle w:val="En-tte"/>
        <w:ind w:left="993"/>
        <w:jc w:val="both"/>
        <w:rPr>
          <w:rFonts w:ascii="Marianne" w:hAnsi="Marianne" w:cs="Arial"/>
          <w:iCs/>
          <w:sz w:val="16"/>
          <w:szCs w:val="18"/>
        </w:rPr>
      </w:pPr>
    </w:p>
    <w:p w14:paraId="280E93CA" w14:textId="77777777" w:rsidR="00ED6803" w:rsidRDefault="00ED6803">
      <w:pPr>
        <w:pStyle w:val="En-tte"/>
        <w:ind w:left="993"/>
        <w:jc w:val="both"/>
        <w:rPr>
          <w:rFonts w:ascii="Marianne" w:hAnsi="Marianne" w:cs="Arial"/>
          <w:iCs/>
          <w:sz w:val="16"/>
          <w:szCs w:val="18"/>
        </w:rPr>
      </w:pPr>
    </w:p>
    <w:p w14:paraId="52487DE7" w14:textId="77777777" w:rsidR="00ED6803"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212F8BC" w14:textId="77777777" w:rsidR="00ED6803" w:rsidRDefault="00ED6803">
      <w:pPr>
        <w:pStyle w:val="En-tte"/>
        <w:tabs>
          <w:tab w:val="left" w:pos="0"/>
          <w:tab w:val="left" w:pos="2160"/>
        </w:tabs>
        <w:ind w:left="993"/>
        <w:jc w:val="both"/>
        <w:rPr>
          <w:rFonts w:ascii="Marianne" w:hAnsi="Marianne" w:cs="Arial"/>
          <w:iCs/>
          <w:sz w:val="16"/>
          <w:szCs w:val="18"/>
        </w:rPr>
      </w:pPr>
    </w:p>
    <w:p w14:paraId="6CDD1AC3" w14:textId="77777777" w:rsidR="00ED6803" w:rsidRDefault="00ED6803">
      <w:pPr>
        <w:pStyle w:val="En-tte"/>
        <w:tabs>
          <w:tab w:val="left" w:pos="0"/>
          <w:tab w:val="left" w:pos="2160"/>
        </w:tabs>
        <w:ind w:left="993"/>
        <w:jc w:val="both"/>
        <w:rPr>
          <w:rFonts w:ascii="Marianne" w:hAnsi="Marianne" w:cs="Arial"/>
          <w:iCs/>
          <w:sz w:val="16"/>
          <w:szCs w:val="18"/>
        </w:rPr>
      </w:pPr>
    </w:p>
    <w:p w14:paraId="79589C34" w14:textId="77777777" w:rsidR="00ED6803" w:rsidRDefault="00ED6803">
      <w:pPr>
        <w:pStyle w:val="En-tte"/>
        <w:tabs>
          <w:tab w:val="left" w:pos="0"/>
          <w:tab w:val="left" w:pos="2160"/>
        </w:tabs>
        <w:ind w:left="993"/>
        <w:jc w:val="both"/>
        <w:rPr>
          <w:rFonts w:ascii="Arial" w:hAnsi="Arial" w:cs="Arial"/>
          <w:iCs/>
          <w:sz w:val="16"/>
          <w:szCs w:val="18"/>
        </w:rPr>
      </w:pPr>
    </w:p>
    <w:p w14:paraId="576D7059" w14:textId="77777777" w:rsidR="00ED6803" w:rsidRDefault="00ED6803">
      <w:pPr>
        <w:pStyle w:val="En-tte"/>
        <w:tabs>
          <w:tab w:val="left" w:pos="0"/>
          <w:tab w:val="left" w:pos="2160"/>
        </w:tabs>
        <w:ind w:left="993"/>
        <w:jc w:val="both"/>
        <w:rPr>
          <w:rFonts w:ascii="Arial" w:hAnsi="Arial" w:cs="Arial"/>
          <w:iCs/>
          <w:sz w:val="16"/>
          <w:szCs w:val="18"/>
        </w:rPr>
      </w:pPr>
    </w:p>
    <w:p w14:paraId="1C7BF11B" w14:textId="77777777" w:rsidR="00ED6803"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9DD6C6D"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4D7D">
        <w:rPr>
          <w:rFonts w:ascii="Marianne" w:hAnsi="Marianne"/>
        </w:rPr>
      </w:r>
      <w:r w:rsidR="00654D7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5DCA48" w14:textId="77777777" w:rsidR="00ED6803"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E262803"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28D9DE99" w14:textId="77777777" w:rsidR="00ED6803" w:rsidRDefault="00ED680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ED6803" w14:paraId="501DCDA3" w14:textId="77777777">
        <w:trPr>
          <w:trHeight w:val="629"/>
        </w:trPr>
        <w:tc>
          <w:tcPr>
            <w:tcW w:w="9747" w:type="dxa"/>
            <w:shd w:val="clear" w:color="auto" w:fill="465F9D"/>
          </w:tcPr>
          <w:p w14:paraId="493D4F73" w14:textId="77777777" w:rsidR="00ED6803" w:rsidRDefault="009E0F9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266BE68" w14:textId="77777777" w:rsidR="00ED6803" w:rsidRDefault="00ED6803">
      <w:pPr>
        <w:tabs>
          <w:tab w:val="left" w:pos="-142"/>
          <w:tab w:val="left" w:pos="4111"/>
        </w:tabs>
        <w:rPr>
          <w:rFonts w:ascii="Marianne" w:hAnsi="Marianne" w:cs="Arial"/>
          <w:b/>
          <w:bCs/>
          <w:sz w:val="22"/>
          <w:szCs w:val="22"/>
        </w:rPr>
      </w:pPr>
    </w:p>
    <w:p w14:paraId="5AA36D9A" w14:textId="77777777" w:rsidR="00ED6803"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AB09445" w14:textId="77777777" w:rsidR="00ED6803"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350769" w14:textId="77777777" w:rsidR="00ED6803" w:rsidRDefault="00ED6803">
      <w:pPr>
        <w:rPr>
          <w:rFonts w:ascii="Marianne" w:hAnsi="Marianne" w:cs="Arial"/>
        </w:rPr>
      </w:pPr>
    </w:p>
    <w:p w14:paraId="546A3A0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ED6803" w:rsidRDefault="00ED6803">
      <w:pPr>
        <w:jc w:val="both"/>
        <w:rPr>
          <w:rFonts w:ascii="Marianne" w:hAnsi="Marianne" w:cs="Arial"/>
          <w:i/>
          <w:sz w:val="18"/>
        </w:rPr>
      </w:pPr>
    </w:p>
    <w:p w14:paraId="5F678615" w14:textId="77777777" w:rsidR="00ED6803" w:rsidRDefault="00ED6803">
      <w:pPr>
        <w:jc w:val="both"/>
        <w:rPr>
          <w:rFonts w:ascii="Marianne" w:hAnsi="Marianne" w:cs="Arial"/>
          <w:i/>
          <w:sz w:val="18"/>
        </w:rPr>
      </w:pPr>
    </w:p>
    <w:p w14:paraId="218FCE24" w14:textId="77777777" w:rsidR="00ED6803" w:rsidRDefault="00ED6803">
      <w:pPr>
        <w:jc w:val="both"/>
        <w:rPr>
          <w:rFonts w:ascii="Marianne" w:hAnsi="Marianne" w:cs="Arial"/>
          <w:i/>
          <w:sz w:val="18"/>
        </w:rPr>
      </w:pPr>
    </w:p>
    <w:p w14:paraId="24E3EDE2" w14:textId="77777777" w:rsidR="00ED6803" w:rsidRDefault="00ED6803">
      <w:pPr>
        <w:jc w:val="both"/>
        <w:rPr>
          <w:rFonts w:ascii="Marianne" w:hAnsi="Marianne" w:cs="Arial"/>
          <w:i/>
          <w:sz w:val="18"/>
        </w:rPr>
      </w:pPr>
    </w:p>
    <w:p w14:paraId="5729B06C" w14:textId="77777777" w:rsidR="00ED6803" w:rsidRDefault="00ED6803">
      <w:pPr>
        <w:jc w:val="both"/>
        <w:rPr>
          <w:rFonts w:ascii="Marianne" w:hAnsi="Marianne" w:cs="Arial"/>
          <w:i/>
          <w:sz w:val="18"/>
        </w:rPr>
      </w:pPr>
    </w:p>
    <w:p w14:paraId="7561F759" w14:textId="77777777" w:rsidR="00ED6803" w:rsidRDefault="00ED6803">
      <w:pPr>
        <w:jc w:val="both"/>
        <w:rPr>
          <w:rFonts w:ascii="Marianne" w:hAnsi="Marianne" w:cs="Arial"/>
          <w:i/>
          <w:sz w:val="18"/>
        </w:rPr>
      </w:pPr>
    </w:p>
    <w:p w14:paraId="4A5B028C" w14:textId="77777777" w:rsidR="00ED6803" w:rsidRDefault="00ED6803">
      <w:pPr>
        <w:jc w:val="both"/>
        <w:rPr>
          <w:rFonts w:ascii="Marianne" w:hAnsi="Marianne" w:cs="Arial"/>
          <w:i/>
          <w:sz w:val="18"/>
        </w:rPr>
      </w:pPr>
    </w:p>
    <w:p w14:paraId="207DA06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ED6803" w:rsidRDefault="00ED6803">
      <w:pPr>
        <w:jc w:val="both"/>
        <w:rPr>
          <w:rFonts w:ascii="Marianne" w:hAnsi="Marianne" w:cs="Arial"/>
          <w:i/>
          <w:sz w:val="18"/>
        </w:rPr>
      </w:pPr>
    </w:p>
    <w:p w14:paraId="2A3A5C9D" w14:textId="77777777" w:rsidR="00ED6803" w:rsidRDefault="00ED6803">
      <w:pPr>
        <w:jc w:val="both"/>
        <w:rPr>
          <w:rFonts w:ascii="Marianne" w:hAnsi="Marianne" w:cs="Arial"/>
          <w:i/>
          <w:sz w:val="18"/>
        </w:rPr>
      </w:pPr>
    </w:p>
    <w:p w14:paraId="1BFFCCF4" w14:textId="77777777" w:rsidR="00ED6803" w:rsidRDefault="00ED6803">
      <w:pPr>
        <w:jc w:val="both"/>
        <w:rPr>
          <w:rFonts w:ascii="Marianne" w:hAnsi="Marianne" w:cs="Arial"/>
          <w:i/>
          <w:sz w:val="18"/>
        </w:rPr>
      </w:pPr>
    </w:p>
    <w:p w14:paraId="3F665EEB" w14:textId="77777777" w:rsidR="00ED6803" w:rsidRDefault="00ED6803">
      <w:pPr>
        <w:jc w:val="both"/>
        <w:rPr>
          <w:rFonts w:ascii="Marianne" w:hAnsi="Marianne" w:cs="Arial"/>
          <w:i/>
          <w:sz w:val="18"/>
        </w:rPr>
      </w:pPr>
    </w:p>
    <w:p w14:paraId="555432A3" w14:textId="77777777" w:rsidR="00ED6803" w:rsidRDefault="00ED6803">
      <w:pPr>
        <w:jc w:val="both"/>
        <w:rPr>
          <w:rFonts w:ascii="Marianne" w:hAnsi="Marianne" w:cs="Arial"/>
          <w:i/>
          <w:sz w:val="18"/>
        </w:rPr>
      </w:pPr>
    </w:p>
    <w:p w14:paraId="1A278C2E" w14:textId="77777777" w:rsidR="00ED6803" w:rsidRDefault="00ED6803">
      <w:pPr>
        <w:jc w:val="both"/>
        <w:rPr>
          <w:rFonts w:ascii="Marianne" w:hAnsi="Marianne" w:cs="Arial"/>
          <w:i/>
          <w:sz w:val="18"/>
        </w:rPr>
      </w:pPr>
    </w:p>
    <w:p w14:paraId="7A3988F0" w14:textId="77777777" w:rsidR="00ED6803" w:rsidRDefault="00ED6803">
      <w:pPr>
        <w:jc w:val="both"/>
        <w:rPr>
          <w:rFonts w:ascii="Marianne" w:hAnsi="Marianne" w:cs="Arial"/>
          <w:i/>
          <w:sz w:val="18"/>
        </w:rPr>
      </w:pPr>
    </w:p>
    <w:p w14:paraId="0C47634A" w14:textId="77777777" w:rsidR="00ED6803" w:rsidRDefault="00ED6803">
      <w:pPr>
        <w:jc w:val="both"/>
        <w:rPr>
          <w:rFonts w:ascii="Marianne" w:hAnsi="Marianne" w:cs="Arial"/>
          <w:i/>
          <w:sz w:val="18"/>
        </w:rPr>
      </w:pPr>
    </w:p>
    <w:p w14:paraId="29B8CA5A" w14:textId="77777777" w:rsidR="00ED6803" w:rsidRDefault="00ED6803">
      <w:pPr>
        <w:pStyle w:val="En-tte"/>
        <w:tabs>
          <w:tab w:val="clear" w:pos="4536"/>
          <w:tab w:val="clear" w:pos="9072"/>
          <w:tab w:val="left" w:pos="0"/>
          <w:tab w:val="left" w:pos="2160"/>
        </w:tabs>
        <w:jc w:val="both"/>
        <w:rPr>
          <w:rFonts w:ascii="Marianne" w:hAnsi="Marianne" w:cs="Arial"/>
          <w:i/>
          <w:sz w:val="18"/>
        </w:rPr>
      </w:pPr>
    </w:p>
    <w:p w14:paraId="3137A893" w14:textId="77777777" w:rsidR="00ED6803" w:rsidRDefault="00ED6803">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8727ABB"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ED6803" w:rsidRDefault="00ED6803">
      <w:pPr>
        <w:jc w:val="both"/>
        <w:rPr>
          <w:rFonts w:ascii="Marianne" w:hAnsi="Marianne" w:cs="Arial"/>
          <w:sz w:val="18"/>
        </w:rPr>
      </w:pPr>
    </w:p>
    <w:p w14:paraId="63DDE3F3" w14:textId="77777777" w:rsidR="00ED6803" w:rsidRDefault="009E0F9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7EBCC4" w14:textId="77777777" w:rsidR="00ED6803" w:rsidRDefault="00ED6803">
      <w:pPr>
        <w:ind w:left="284"/>
        <w:jc w:val="both"/>
        <w:rPr>
          <w:rFonts w:ascii="Marianne" w:hAnsi="Marianne" w:cs="Arial"/>
          <w:sz w:val="16"/>
        </w:rPr>
      </w:pPr>
    </w:p>
    <w:p w14:paraId="631C7CB9" w14:textId="77777777" w:rsidR="00ED6803" w:rsidRDefault="00ED6803">
      <w:pPr>
        <w:ind w:left="284"/>
        <w:jc w:val="both"/>
        <w:rPr>
          <w:rFonts w:ascii="Marianne" w:hAnsi="Marianne" w:cs="Arial"/>
          <w:sz w:val="16"/>
        </w:rPr>
      </w:pPr>
    </w:p>
    <w:p w14:paraId="56E9B706" w14:textId="77777777" w:rsidR="00ED6803" w:rsidRDefault="00ED6803">
      <w:pPr>
        <w:ind w:left="284"/>
        <w:jc w:val="both"/>
        <w:rPr>
          <w:rFonts w:ascii="Marianne" w:hAnsi="Marianne" w:cs="Arial"/>
          <w:sz w:val="16"/>
        </w:rPr>
      </w:pPr>
    </w:p>
    <w:p w14:paraId="5F1F37A5" w14:textId="77777777" w:rsidR="00ED6803" w:rsidRDefault="009E0F9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BA6A64F" w14:textId="77777777" w:rsidR="00ED6803" w:rsidRDefault="00ED6803">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7777777" w:rsidR="00C84044" w:rsidRDefault="00C84044">
      <w:pPr>
        <w:ind w:left="284"/>
        <w:jc w:val="both"/>
        <w:rPr>
          <w:rFonts w:ascii="Marianne" w:hAnsi="Marianne" w:cs="Arial"/>
          <w:sz w:val="16"/>
        </w:rPr>
      </w:pPr>
    </w:p>
    <w:p w14:paraId="0A6CA52E" w14:textId="77777777" w:rsidR="00ED6803" w:rsidRDefault="00ED6803">
      <w:pPr>
        <w:ind w:left="284"/>
        <w:jc w:val="both"/>
        <w:rPr>
          <w:rFonts w:ascii="Marianne" w:hAnsi="Marianne" w:cs="Arial"/>
          <w:sz w:val="16"/>
        </w:rPr>
      </w:pPr>
    </w:p>
    <w:p w14:paraId="050981D9" w14:textId="77777777" w:rsidR="00ED6803" w:rsidRDefault="00ED680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6803" w14:paraId="68752A46" w14:textId="77777777">
        <w:trPr>
          <w:trHeight w:val="653"/>
        </w:trPr>
        <w:tc>
          <w:tcPr>
            <w:tcW w:w="9994" w:type="dxa"/>
            <w:shd w:val="clear" w:color="auto" w:fill="465F9D"/>
          </w:tcPr>
          <w:p w14:paraId="58C714C8"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1E3B5AA"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F6999B0" w14:textId="77777777" w:rsidR="00ED6803" w:rsidRDefault="00ED6803">
      <w:pPr>
        <w:ind w:left="284"/>
        <w:rPr>
          <w:rFonts w:ascii="Marianne" w:hAnsi="Marianne" w:cs="Arial"/>
        </w:rPr>
      </w:pPr>
    </w:p>
    <w:p w14:paraId="5139BEAB" w14:textId="77777777" w:rsidR="00ED6803"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F5475C5" w14:textId="77777777" w:rsidR="00ED6803" w:rsidRDefault="00ED680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6803"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ED6803" w:rsidRDefault="00ED680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6803"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ED6803" w:rsidRDefault="00ED6803">
            <w:pPr>
              <w:tabs>
                <w:tab w:val="left" w:pos="864"/>
              </w:tabs>
              <w:snapToGrid w:val="0"/>
              <w:spacing w:before="120" w:after="120"/>
              <w:rPr>
                <w:rFonts w:ascii="Marianne" w:hAnsi="Marianne" w:cs="Arial"/>
                <w:sz w:val="16"/>
                <w:szCs w:val="16"/>
              </w:rPr>
            </w:pPr>
          </w:p>
          <w:p w14:paraId="5352B9A1" w14:textId="77777777" w:rsidR="00ED6803" w:rsidRDefault="00ED680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ED6803" w:rsidRDefault="00ED680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ED6803" w:rsidRDefault="00ED6803">
            <w:pPr>
              <w:tabs>
                <w:tab w:val="left" w:pos="864"/>
              </w:tabs>
              <w:snapToGrid w:val="0"/>
              <w:spacing w:before="120" w:after="120"/>
              <w:jc w:val="right"/>
              <w:rPr>
                <w:rFonts w:ascii="Marianne" w:hAnsi="Marianne" w:cs="Arial"/>
                <w:sz w:val="16"/>
                <w:szCs w:val="16"/>
              </w:rPr>
            </w:pPr>
          </w:p>
        </w:tc>
      </w:tr>
      <w:tr w:rsidR="00ED6803"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ED6803" w:rsidRDefault="00ED6803">
            <w:pPr>
              <w:tabs>
                <w:tab w:val="left" w:pos="864"/>
              </w:tabs>
              <w:snapToGrid w:val="0"/>
              <w:spacing w:before="120" w:after="120"/>
              <w:rPr>
                <w:rFonts w:ascii="Marianne" w:hAnsi="Marianne" w:cs="Arial"/>
                <w:sz w:val="16"/>
                <w:szCs w:val="16"/>
              </w:rPr>
            </w:pPr>
          </w:p>
          <w:p w14:paraId="42357AE6"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ED6803" w:rsidRDefault="00ED6803">
            <w:pPr>
              <w:tabs>
                <w:tab w:val="left" w:pos="864"/>
              </w:tabs>
              <w:snapToGrid w:val="0"/>
              <w:spacing w:before="120" w:after="120"/>
              <w:jc w:val="right"/>
              <w:rPr>
                <w:rFonts w:ascii="Marianne" w:hAnsi="Marianne" w:cs="Arial"/>
                <w:sz w:val="16"/>
                <w:szCs w:val="16"/>
              </w:rPr>
            </w:pPr>
          </w:p>
          <w:p w14:paraId="008ED247"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ED6803" w:rsidRDefault="00ED6803">
            <w:pPr>
              <w:tabs>
                <w:tab w:val="left" w:pos="864"/>
              </w:tabs>
              <w:snapToGrid w:val="0"/>
              <w:spacing w:before="120" w:after="120"/>
              <w:jc w:val="right"/>
              <w:rPr>
                <w:rFonts w:ascii="Marianne" w:hAnsi="Marianne" w:cs="Arial"/>
                <w:sz w:val="16"/>
                <w:szCs w:val="16"/>
              </w:rPr>
            </w:pPr>
          </w:p>
          <w:p w14:paraId="79831BE8" w14:textId="77777777" w:rsidR="00ED6803"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ED6803" w:rsidRDefault="00ED6803">
      <w:pPr>
        <w:tabs>
          <w:tab w:val="left" w:pos="864"/>
        </w:tabs>
        <w:jc w:val="both"/>
        <w:rPr>
          <w:rFonts w:ascii="Marianne" w:hAnsi="Marianne" w:cs="Arial"/>
        </w:rPr>
      </w:pPr>
    </w:p>
    <w:p w14:paraId="5B9720ED" w14:textId="77777777" w:rsidR="00ED6803"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FD71A69" w14:textId="77777777" w:rsidR="00ED6803" w:rsidRDefault="00ED6803">
      <w:pPr>
        <w:tabs>
          <w:tab w:val="left" w:pos="864"/>
        </w:tabs>
        <w:jc w:val="both"/>
        <w:rPr>
          <w:rFonts w:ascii="Marianne" w:hAnsi="Marianne" w:cs="Arial"/>
        </w:rPr>
      </w:pPr>
    </w:p>
    <w:p w14:paraId="0A1D00B8" w14:textId="77777777" w:rsidR="00ED6803" w:rsidRDefault="009E0F95">
      <w:pPr>
        <w:tabs>
          <w:tab w:val="left" w:pos="864"/>
        </w:tabs>
        <w:ind w:left="567"/>
        <w:jc w:val="both"/>
        <w:rPr>
          <w:rFonts w:ascii="Marianne" w:hAnsi="Marianne" w:cs="Arial"/>
        </w:rPr>
      </w:pPr>
      <w:r>
        <w:rPr>
          <w:rFonts w:ascii="Marianne" w:hAnsi="Marianne" w:cs="Arial"/>
        </w:rPr>
        <w:t>……./…………./……</w:t>
      </w:r>
    </w:p>
    <w:p w14:paraId="15B14CC4" w14:textId="77777777" w:rsidR="00ED6803" w:rsidRDefault="00ED6803">
      <w:pPr>
        <w:tabs>
          <w:tab w:val="left" w:pos="864"/>
        </w:tabs>
        <w:jc w:val="both"/>
        <w:rPr>
          <w:rFonts w:ascii="Marianne" w:hAnsi="Marianne" w:cs="Arial"/>
        </w:rPr>
      </w:pPr>
    </w:p>
    <w:p w14:paraId="4DDABE57"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BC4DFDA" w14:textId="77777777" w:rsidR="00ED6803" w:rsidRDefault="009E0F9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ACC9CA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6A20F61" w14:textId="77777777" w:rsidR="00ED6803" w:rsidRDefault="00ED6803">
      <w:pPr>
        <w:tabs>
          <w:tab w:val="left" w:pos="864"/>
        </w:tabs>
        <w:jc w:val="both"/>
        <w:rPr>
          <w:rFonts w:ascii="Marianne" w:hAnsi="Marianne" w:cs="Arial"/>
        </w:rPr>
      </w:pPr>
    </w:p>
    <w:p w14:paraId="1234C0E0"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4D7D">
        <w:rPr>
          <w:rFonts w:ascii="Marianne" w:hAnsi="Marianne"/>
        </w:rPr>
      </w:r>
      <w:r w:rsidR="00654D7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CD8138A" w14:textId="77777777" w:rsidR="00ED6803"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58725785"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4B0B9A" w14:textId="77777777" w:rsidR="00ED6803" w:rsidRDefault="00ED6803">
      <w:pPr>
        <w:tabs>
          <w:tab w:val="left" w:pos="864"/>
        </w:tabs>
        <w:jc w:val="both"/>
        <w:rPr>
          <w:rFonts w:ascii="Marianne" w:hAnsi="Marianne" w:cs="Arial"/>
        </w:rPr>
      </w:pPr>
    </w:p>
    <w:p w14:paraId="1208DF00" w14:textId="77777777" w:rsidR="00ED6803" w:rsidRDefault="009E0F9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01BFCE" w14:textId="77777777" w:rsidR="00ED6803" w:rsidRDefault="00ED6803">
      <w:pPr>
        <w:rPr>
          <w:rFonts w:ascii="Marianne" w:hAnsi="Marianne" w:cs="Arial"/>
          <w:sz w:val="18"/>
        </w:rPr>
      </w:pPr>
    </w:p>
    <w:p w14:paraId="60283E4A" w14:textId="77777777" w:rsidR="00ED6803"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ED6803" w:rsidRDefault="00ED6803">
      <w:pPr>
        <w:ind w:left="284"/>
        <w:rPr>
          <w:rFonts w:ascii="Marianne" w:hAnsi="Marianne" w:cs="Arial"/>
          <w:sz w:val="16"/>
        </w:rPr>
      </w:pPr>
    </w:p>
    <w:p w14:paraId="7BE71A30" w14:textId="77777777" w:rsidR="00ED6803" w:rsidRDefault="00ED6803">
      <w:pPr>
        <w:ind w:left="284"/>
        <w:rPr>
          <w:rFonts w:ascii="Marianne" w:hAnsi="Marianne" w:cs="Arial"/>
          <w:sz w:val="16"/>
        </w:rPr>
      </w:pPr>
    </w:p>
    <w:p w14:paraId="6BE4ABA8" w14:textId="77777777" w:rsidR="00ED6803" w:rsidRDefault="00ED6803">
      <w:pPr>
        <w:ind w:left="284"/>
        <w:rPr>
          <w:rFonts w:ascii="Marianne" w:hAnsi="Marianne" w:cs="Arial"/>
          <w:sz w:val="16"/>
        </w:rPr>
      </w:pPr>
    </w:p>
    <w:p w14:paraId="3E9A457E" w14:textId="77777777" w:rsidR="00ED6803"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ED6803" w:rsidRDefault="00ED6803">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151BEF1D" w14:textId="77777777">
        <w:tc>
          <w:tcPr>
            <w:tcW w:w="9852" w:type="dxa"/>
            <w:shd w:val="clear" w:color="auto" w:fill="465F9D"/>
          </w:tcPr>
          <w:p w14:paraId="41A5EA57"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BB0E767"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9643123"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2428221" w14:textId="77777777" w:rsidR="00ED6803" w:rsidRDefault="00ED6803">
      <w:pPr>
        <w:pStyle w:val="En-tte"/>
        <w:tabs>
          <w:tab w:val="clear" w:pos="4536"/>
          <w:tab w:val="clear" w:pos="9072"/>
          <w:tab w:val="left" w:pos="864"/>
        </w:tabs>
        <w:rPr>
          <w:rFonts w:ascii="Marianne" w:hAnsi="Marianne" w:cs="Arial"/>
        </w:rPr>
      </w:pPr>
    </w:p>
    <w:p w14:paraId="6C86EE99" w14:textId="77777777" w:rsidR="00ED6803" w:rsidRDefault="00ED6803">
      <w:pPr>
        <w:pStyle w:val="En-tte"/>
        <w:tabs>
          <w:tab w:val="clear" w:pos="4536"/>
          <w:tab w:val="clear" w:pos="9072"/>
          <w:tab w:val="left" w:pos="864"/>
        </w:tabs>
        <w:rPr>
          <w:rFonts w:ascii="Marianne" w:hAnsi="Marianne" w:cs="Arial"/>
        </w:rPr>
      </w:pPr>
    </w:p>
    <w:p w14:paraId="0F7C4FC8" w14:textId="77777777" w:rsidR="00ED6803" w:rsidRDefault="00ED6803">
      <w:pPr>
        <w:pStyle w:val="En-tte"/>
        <w:tabs>
          <w:tab w:val="clear" w:pos="4536"/>
          <w:tab w:val="clear" w:pos="9072"/>
          <w:tab w:val="left" w:pos="864"/>
        </w:tabs>
        <w:rPr>
          <w:rFonts w:ascii="Marianne" w:hAnsi="Marianne" w:cs="Arial"/>
        </w:rPr>
      </w:pPr>
    </w:p>
    <w:p w14:paraId="2F0D6A39" w14:textId="77777777" w:rsidR="00ED6803" w:rsidRDefault="00ED6803">
      <w:pPr>
        <w:pStyle w:val="En-tte"/>
        <w:tabs>
          <w:tab w:val="clear" w:pos="4536"/>
          <w:tab w:val="clear" w:pos="9072"/>
          <w:tab w:val="left" w:pos="864"/>
        </w:tabs>
        <w:rPr>
          <w:rFonts w:ascii="Marianne" w:hAnsi="Marianne" w:cs="Arial"/>
        </w:rPr>
      </w:pPr>
    </w:p>
    <w:p w14:paraId="30B0D9E2" w14:textId="77777777" w:rsidR="00ED6803" w:rsidRDefault="00ED6803">
      <w:pPr>
        <w:pStyle w:val="En-tte"/>
        <w:tabs>
          <w:tab w:val="clear" w:pos="4536"/>
          <w:tab w:val="clear" w:pos="9072"/>
          <w:tab w:val="left" w:pos="864"/>
        </w:tabs>
        <w:rPr>
          <w:rFonts w:ascii="Marianne" w:hAnsi="Marianne" w:cs="Arial"/>
        </w:rPr>
      </w:pPr>
    </w:p>
    <w:p w14:paraId="0BA3906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E70547" w14:textId="77777777" w:rsidR="00ED6803" w:rsidRDefault="00ED6803">
      <w:pPr>
        <w:pStyle w:val="En-tte"/>
        <w:tabs>
          <w:tab w:val="clear" w:pos="4536"/>
          <w:tab w:val="clear" w:pos="9072"/>
          <w:tab w:val="left" w:pos="864"/>
        </w:tabs>
        <w:rPr>
          <w:rFonts w:ascii="Marianne" w:hAnsi="Marianne" w:cs="Arial"/>
        </w:rPr>
      </w:pPr>
    </w:p>
    <w:p w14:paraId="65C22A11" w14:textId="77777777" w:rsidR="00ED6803"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4D4ADA2"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ED6803" w:rsidRDefault="00ED6803">
      <w:pPr>
        <w:pStyle w:val="En-tte"/>
        <w:tabs>
          <w:tab w:val="left" w:pos="864"/>
        </w:tabs>
        <w:rPr>
          <w:rFonts w:ascii="Marianne" w:hAnsi="Marianne" w:cs="Arial"/>
        </w:rPr>
      </w:pPr>
    </w:p>
    <w:p w14:paraId="3E7471D1" w14:textId="77777777" w:rsidR="00ED6803" w:rsidRDefault="009E0F95">
      <w:pPr>
        <w:ind w:left="284"/>
        <w:rPr>
          <w:rFonts w:ascii="Marianne" w:hAnsi="Marianne" w:cs="Arial"/>
          <w:sz w:val="16"/>
        </w:rPr>
      </w:pPr>
      <w:r>
        <w:rPr>
          <w:rFonts w:ascii="Marianne" w:hAnsi="Marianne" w:cs="Arial"/>
          <w:sz w:val="16"/>
        </w:rPr>
        <w:t>- Adresse internet :</w:t>
      </w:r>
    </w:p>
    <w:p w14:paraId="143F22E4" w14:textId="77777777" w:rsidR="00ED6803" w:rsidRDefault="00ED6803">
      <w:pPr>
        <w:pStyle w:val="En-tte"/>
        <w:tabs>
          <w:tab w:val="left" w:pos="864"/>
        </w:tabs>
        <w:rPr>
          <w:rFonts w:ascii="Marianne" w:hAnsi="Marianne" w:cs="Arial"/>
        </w:rPr>
      </w:pPr>
    </w:p>
    <w:p w14:paraId="552A2EA3" w14:textId="77777777" w:rsidR="00ED6803" w:rsidRDefault="00ED6803">
      <w:pPr>
        <w:pStyle w:val="En-tte"/>
        <w:tabs>
          <w:tab w:val="left" w:pos="864"/>
        </w:tabs>
        <w:rPr>
          <w:rFonts w:ascii="Marianne" w:hAnsi="Marianne" w:cs="Arial"/>
        </w:rPr>
      </w:pPr>
    </w:p>
    <w:p w14:paraId="4E4C0AB1" w14:textId="77777777" w:rsidR="00ED6803" w:rsidRDefault="009E0F95">
      <w:pPr>
        <w:ind w:left="284"/>
        <w:rPr>
          <w:rFonts w:ascii="Marianne" w:hAnsi="Marianne" w:cs="Arial"/>
          <w:sz w:val="16"/>
        </w:rPr>
      </w:pPr>
      <w:r>
        <w:rPr>
          <w:rFonts w:ascii="Marianne" w:hAnsi="Marianne" w:cs="Arial"/>
          <w:sz w:val="16"/>
        </w:rPr>
        <w:t>- Renseignements nécessaires pour y accéder :</w:t>
      </w:r>
    </w:p>
    <w:p w14:paraId="5642FC38" w14:textId="77777777" w:rsidR="00ED6803" w:rsidRDefault="00ED6803">
      <w:pPr>
        <w:ind w:left="284"/>
        <w:rPr>
          <w:rFonts w:ascii="Marianne" w:hAnsi="Marianne" w:cs="Arial"/>
          <w:sz w:val="16"/>
        </w:rPr>
      </w:pPr>
    </w:p>
    <w:p w14:paraId="62D2DAF7" w14:textId="77777777" w:rsidR="00ED6803" w:rsidRDefault="00ED6803">
      <w:pPr>
        <w:ind w:left="284"/>
      </w:pPr>
    </w:p>
    <w:p w14:paraId="4E2721C7" w14:textId="77777777" w:rsidR="00ED6803" w:rsidRDefault="00ED680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2DC313F0" w14:textId="77777777">
        <w:trPr>
          <w:trHeight w:val="712"/>
        </w:trPr>
        <w:tc>
          <w:tcPr>
            <w:tcW w:w="9710" w:type="dxa"/>
            <w:shd w:val="clear" w:color="auto" w:fill="465F9D"/>
          </w:tcPr>
          <w:p w14:paraId="4E47A649" w14:textId="77777777" w:rsidR="00ED6803"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E0BABA" w14:textId="77777777" w:rsidR="00ED680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B68318F" w14:textId="77777777" w:rsidR="00ED6803" w:rsidRDefault="009E0F9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742196F" w14:textId="77777777" w:rsidR="00ED6803" w:rsidRDefault="00ED6803">
      <w:pPr>
        <w:tabs>
          <w:tab w:val="left" w:pos="576"/>
        </w:tabs>
        <w:rPr>
          <w:rFonts w:ascii="Marianne" w:hAnsi="Marianne" w:cs="Arial"/>
          <w:iCs/>
        </w:rPr>
      </w:pPr>
    </w:p>
    <w:p w14:paraId="4DD69309" w14:textId="77777777" w:rsidR="00ED6803"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ED6803"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ED6803" w:rsidRDefault="00ED680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6803"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ED6803" w:rsidRDefault="009E0F95">
            <w:pPr>
              <w:jc w:val="center"/>
              <w:rPr>
                <w:rFonts w:ascii="Marianne" w:hAnsi="Marianne" w:cs="Arial"/>
                <w:b/>
              </w:rPr>
            </w:pPr>
            <w:r>
              <w:rPr>
                <w:rFonts w:ascii="Marianne" w:hAnsi="Marianne" w:cs="Arial"/>
                <w:b/>
              </w:rPr>
              <w:t>N°</w:t>
            </w:r>
          </w:p>
          <w:p w14:paraId="50DDC036" w14:textId="77777777" w:rsidR="00ED6803" w:rsidRDefault="009E0F95">
            <w:pPr>
              <w:jc w:val="center"/>
              <w:rPr>
                <w:rFonts w:ascii="Marianne" w:hAnsi="Marianne" w:cs="Arial"/>
                <w:b/>
              </w:rPr>
            </w:pPr>
            <w:proofErr w:type="gramStart"/>
            <w:r>
              <w:rPr>
                <w:rFonts w:ascii="Marianne" w:hAnsi="Marianne" w:cs="Arial"/>
                <w:b/>
              </w:rPr>
              <w:t>du</w:t>
            </w:r>
            <w:proofErr w:type="gramEnd"/>
          </w:p>
          <w:p w14:paraId="6623B98C" w14:textId="77777777" w:rsidR="00ED6803"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ED6803"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ED6803" w:rsidRDefault="009E0F9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2"/>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3"/>
            </w:r>
          </w:p>
        </w:tc>
      </w:tr>
      <w:tr w:rsidR="00ED6803"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ED6803" w:rsidRDefault="00ED680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ED6803" w:rsidRDefault="00ED680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ED6803" w:rsidRDefault="00ED6803">
            <w:pPr>
              <w:snapToGrid w:val="0"/>
              <w:jc w:val="both"/>
              <w:rPr>
                <w:rFonts w:ascii="Marianne" w:hAnsi="Marianne" w:cs="Arial"/>
              </w:rPr>
            </w:pPr>
          </w:p>
        </w:tc>
      </w:tr>
      <w:tr w:rsidR="00ED6803" w14:paraId="11EDAC91" w14:textId="77777777">
        <w:trPr>
          <w:trHeight w:val="1021"/>
        </w:trPr>
        <w:tc>
          <w:tcPr>
            <w:tcW w:w="832" w:type="dxa"/>
            <w:tcBorders>
              <w:left w:val="single" w:sz="4" w:space="0" w:color="000000"/>
            </w:tcBorders>
          </w:tcPr>
          <w:p w14:paraId="6C16178B"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ED6803" w:rsidRDefault="00ED6803">
            <w:pPr>
              <w:snapToGrid w:val="0"/>
              <w:jc w:val="both"/>
              <w:rPr>
                <w:rFonts w:ascii="Marianne" w:hAnsi="Marianne" w:cs="Arial"/>
              </w:rPr>
            </w:pPr>
          </w:p>
        </w:tc>
      </w:tr>
      <w:tr w:rsidR="00ED6803" w14:paraId="7471CB4D" w14:textId="77777777">
        <w:trPr>
          <w:trHeight w:val="1021"/>
        </w:trPr>
        <w:tc>
          <w:tcPr>
            <w:tcW w:w="832" w:type="dxa"/>
            <w:tcBorders>
              <w:left w:val="single" w:sz="4" w:space="0" w:color="000000"/>
            </w:tcBorders>
            <w:shd w:val="clear" w:color="auto" w:fill="B4C6E7"/>
          </w:tcPr>
          <w:p w14:paraId="6601EBF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ED6803" w:rsidRDefault="00ED6803">
            <w:pPr>
              <w:snapToGrid w:val="0"/>
              <w:jc w:val="both"/>
              <w:rPr>
                <w:rFonts w:ascii="Marianne" w:hAnsi="Marianne" w:cs="Arial"/>
              </w:rPr>
            </w:pPr>
          </w:p>
        </w:tc>
      </w:tr>
      <w:tr w:rsidR="00ED6803" w14:paraId="31F37948" w14:textId="77777777">
        <w:trPr>
          <w:trHeight w:val="1021"/>
        </w:trPr>
        <w:tc>
          <w:tcPr>
            <w:tcW w:w="832" w:type="dxa"/>
            <w:tcBorders>
              <w:left w:val="single" w:sz="4" w:space="0" w:color="000000"/>
            </w:tcBorders>
          </w:tcPr>
          <w:p w14:paraId="4C913A4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ED6803" w:rsidRDefault="00ED6803">
            <w:pPr>
              <w:snapToGrid w:val="0"/>
              <w:jc w:val="both"/>
              <w:rPr>
                <w:rFonts w:ascii="Marianne" w:hAnsi="Marianne" w:cs="Arial"/>
              </w:rPr>
            </w:pPr>
          </w:p>
        </w:tc>
      </w:tr>
      <w:tr w:rsidR="00ED6803" w14:paraId="7A4EA456" w14:textId="77777777">
        <w:trPr>
          <w:trHeight w:val="1021"/>
        </w:trPr>
        <w:tc>
          <w:tcPr>
            <w:tcW w:w="832" w:type="dxa"/>
            <w:tcBorders>
              <w:left w:val="single" w:sz="4" w:space="0" w:color="000000"/>
            </w:tcBorders>
            <w:shd w:val="clear" w:color="auto" w:fill="B4C6E7"/>
          </w:tcPr>
          <w:p w14:paraId="64807CD2"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ED6803" w:rsidRDefault="00ED6803">
            <w:pPr>
              <w:snapToGrid w:val="0"/>
              <w:jc w:val="both"/>
              <w:rPr>
                <w:rFonts w:ascii="Marianne" w:hAnsi="Marianne" w:cs="Arial"/>
              </w:rPr>
            </w:pPr>
          </w:p>
        </w:tc>
      </w:tr>
      <w:tr w:rsidR="00ED6803" w14:paraId="4D73DA21" w14:textId="77777777">
        <w:trPr>
          <w:trHeight w:val="1021"/>
        </w:trPr>
        <w:tc>
          <w:tcPr>
            <w:tcW w:w="832" w:type="dxa"/>
            <w:tcBorders>
              <w:left w:val="single" w:sz="4" w:space="0" w:color="000000"/>
            </w:tcBorders>
          </w:tcPr>
          <w:p w14:paraId="36037D2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ED6803" w:rsidRDefault="00ED6803">
            <w:pPr>
              <w:snapToGrid w:val="0"/>
              <w:jc w:val="both"/>
              <w:rPr>
                <w:rFonts w:ascii="Marianne" w:hAnsi="Marianne" w:cs="Arial"/>
              </w:rPr>
            </w:pPr>
          </w:p>
        </w:tc>
      </w:tr>
      <w:tr w:rsidR="00ED6803" w14:paraId="18D41DF1" w14:textId="77777777">
        <w:trPr>
          <w:trHeight w:val="1021"/>
        </w:trPr>
        <w:tc>
          <w:tcPr>
            <w:tcW w:w="832" w:type="dxa"/>
            <w:tcBorders>
              <w:left w:val="single" w:sz="4" w:space="0" w:color="000000"/>
            </w:tcBorders>
            <w:shd w:val="clear" w:color="auto" w:fill="B4C6E7"/>
          </w:tcPr>
          <w:p w14:paraId="7083F10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ED6803" w:rsidRDefault="00ED6803">
            <w:pPr>
              <w:snapToGrid w:val="0"/>
              <w:jc w:val="both"/>
              <w:rPr>
                <w:rFonts w:ascii="Marianne" w:hAnsi="Marianne" w:cs="Arial"/>
              </w:rPr>
            </w:pPr>
          </w:p>
        </w:tc>
      </w:tr>
      <w:tr w:rsidR="00ED6803" w14:paraId="599ECD55" w14:textId="77777777">
        <w:trPr>
          <w:trHeight w:val="1021"/>
        </w:trPr>
        <w:tc>
          <w:tcPr>
            <w:tcW w:w="832" w:type="dxa"/>
            <w:tcBorders>
              <w:left w:val="single" w:sz="4" w:space="0" w:color="000000"/>
            </w:tcBorders>
          </w:tcPr>
          <w:p w14:paraId="1C8D62B8"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ED6803" w:rsidRDefault="00ED6803">
            <w:pPr>
              <w:snapToGrid w:val="0"/>
              <w:jc w:val="both"/>
              <w:rPr>
                <w:rFonts w:ascii="Marianne" w:hAnsi="Marianne" w:cs="Arial"/>
              </w:rPr>
            </w:pPr>
          </w:p>
        </w:tc>
      </w:tr>
      <w:tr w:rsidR="00ED6803"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ED6803" w:rsidRDefault="00ED680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ED6803" w:rsidRDefault="00ED680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ED6803" w:rsidRDefault="00ED6803">
            <w:pPr>
              <w:snapToGrid w:val="0"/>
              <w:jc w:val="both"/>
              <w:rPr>
                <w:rFonts w:ascii="Marianne" w:hAnsi="Marianne" w:cs="Arial"/>
              </w:rPr>
            </w:pPr>
          </w:p>
        </w:tc>
      </w:tr>
    </w:tbl>
    <w:p w14:paraId="1ED3AE5C" w14:textId="77777777" w:rsidR="00ED6803" w:rsidRDefault="00ED6803">
      <w:pPr>
        <w:pStyle w:val="En-tte"/>
        <w:tabs>
          <w:tab w:val="clear" w:pos="4536"/>
          <w:tab w:val="clear" w:pos="9072"/>
          <w:tab w:val="left" w:pos="864"/>
        </w:tabs>
        <w:rPr>
          <w:rFonts w:ascii="Marianne" w:hAnsi="Marianne" w:cs="Arial"/>
          <w:sz w:val="18"/>
          <w:szCs w:val="18"/>
        </w:rPr>
      </w:pPr>
    </w:p>
    <w:p w14:paraId="39D4B958" w14:textId="77777777" w:rsidR="00ED6803" w:rsidRDefault="00ED6803">
      <w:pPr>
        <w:pStyle w:val="En-tte"/>
        <w:tabs>
          <w:tab w:val="clear" w:pos="4536"/>
          <w:tab w:val="clear" w:pos="9072"/>
          <w:tab w:val="left" w:pos="864"/>
        </w:tabs>
        <w:rPr>
          <w:rFonts w:ascii="Marianne" w:hAnsi="Marianne" w:cs="Arial"/>
          <w:sz w:val="18"/>
          <w:szCs w:val="18"/>
        </w:rPr>
      </w:pPr>
    </w:p>
    <w:p w14:paraId="30D7281B" w14:textId="77777777" w:rsidR="00ED6803" w:rsidRDefault="00ED680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7A4D5B87" w14:textId="77777777">
        <w:trPr>
          <w:trHeight w:val="407"/>
        </w:trPr>
        <w:tc>
          <w:tcPr>
            <w:tcW w:w="9852" w:type="dxa"/>
            <w:shd w:val="clear" w:color="auto" w:fill="465F9D"/>
          </w:tcPr>
          <w:p w14:paraId="492A640E" w14:textId="77777777" w:rsidR="00ED6803"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4BD4035" w14:textId="77777777" w:rsidR="00ED6803" w:rsidRDefault="00ED6803">
      <w:pPr>
        <w:tabs>
          <w:tab w:val="left" w:pos="426"/>
        </w:tabs>
        <w:jc w:val="both"/>
        <w:rPr>
          <w:rFonts w:ascii="Marianne" w:hAnsi="Marianne" w:cs="Arial"/>
          <w:spacing w:val="-10"/>
        </w:rPr>
      </w:pPr>
    </w:p>
    <w:p w14:paraId="6B54F5F6" w14:textId="77777777" w:rsidR="00ED6803" w:rsidRDefault="009E0F9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56CCDDD" w14:textId="77777777" w:rsidR="00ED6803" w:rsidRDefault="00ED6803">
      <w:pPr>
        <w:tabs>
          <w:tab w:val="left" w:pos="426"/>
        </w:tabs>
        <w:jc w:val="both"/>
        <w:rPr>
          <w:rFonts w:ascii="Marianne" w:hAnsi="Marianne" w:cs="Arial"/>
          <w:spacing w:val="-10"/>
        </w:rPr>
      </w:pPr>
    </w:p>
    <w:p w14:paraId="0EC1090A" w14:textId="77777777" w:rsidR="00ED6803" w:rsidRDefault="00ED6803">
      <w:pPr>
        <w:tabs>
          <w:tab w:val="left" w:pos="426"/>
        </w:tabs>
        <w:jc w:val="both"/>
        <w:rPr>
          <w:rFonts w:ascii="Marianne" w:hAnsi="Marianne" w:cs="Arial"/>
          <w:spacing w:val="-10"/>
        </w:rPr>
      </w:pPr>
    </w:p>
    <w:p w14:paraId="1E847A5C" w14:textId="77777777" w:rsidR="00ED6803" w:rsidRDefault="00ED6803">
      <w:pPr>
        <w:tabs>
          <w:tab w:val="left" w:pos="426"/>
        </w:tabs>
        <w:jc w:val="both"/>
        <w:rPr>
          <w:rFonts w:ascii="Marianne" w:hAnsi="Marianne" w:cs="Arial"/>
          <w:spacing w:val="-10"/>
        </w:rPr>
      </w:pPr>
    </w:p>
    <w:p w14:paraId="5B56D7F6" w14:textId="77777777" w:rsidR="00ED6803" w:rsidRDefault="00ED6803">
      <w:pPr>
        <w:tabs>
          <w:tab w:val="left" w:pos="426"/>
        </w:tabs>
        <w:jc w:val="both"/>
        <w:rPr>
          <w:rFonts w:ascii="Marianne" w:hAnsi="Marianne" w:cs="Arial"/>
          <w:spacing w:val="-10"/>
        </w:rPr>
      </w:pPr>
    </w:p>
    <w:p w14:paraId="2DA7EF94" w14:textId="77777777" w:rsidR="00ED6803" w:rsidRDefault="00ED6803">
      <w:pPr>
        <w:tabs>
          <w:tab w:val="left" w:pos="426"/>
        </w:tabs>
        <w:jc w:val="both"/>
        <w:rPr>
          <w:rFonts w:ascii="Marianne" w:hAnsi="Marianne" w:cs="Arial"/>
          <w:spacing w:val="-10"/>
        </w:rPr>
      </w:pPr>
    </w:p>
    <w:p w14:paraId="1E9EDA3B" w14:textId="77777777" w:rsidR="00ED6803" w:rsidRDefault="00ED6803">
      <w:pPr>
        <w:tabs>
          <w:tab w:val="left" w:pos="426"/>
        </w:tabs>
        <w:jc w:val="both"/>
        <w:rPr>
          <w:rFonts w:ascii="Marianne" w:hAnsi="Marianne" w:cs="Arial"/>
          <w:spacing w:val="-10"/>
        </w:rPr>
      </w:pPr>
    </w:p>
    <w:p w14:paraId="4F26DEA0" w14:textId="77777777" w:rsidR="00ED6803" w:rsidRDefault="009E0F9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1378E1F" w14:textId="77777777" w:rsidR="00ED6803" w:rsidRDefault="00ED6803">
      <w:pPr>
        <w:tabs>
          <w:tab w:val="left" w:pos="426"/>
        </w:tabs>
        <w:jc w:val="both"/>
        <w:rPr>
          <w:rFonts w:ascii="Marianne" w:hAnsi="Marianne" w:cs="Arial"/>
          <w:spacing w:val="-10"/>
          <w:sz w:val="22"/>
          <w:szCs w:val="22"/>
        </w:rPr>
      </w:pPr>
    </w:p>
    <w:p w14:paraId="6B54079D" w14:textId="77777777" w:rsidR="00ED6803" w:rsidRDefault="00ED6803">
      <w:pPr>
        <w:tabs>
          <w:tab w:val="left" w:pos="426"/>
        </w:tabs>
        <w:jc w:val="both"/>
        <w:rPr>
          <w:rFonts w:ascii="Marianne" w:hAnsi="Marianne" w:cs="Arial"/>
          <w:spacing w:val="-10"/>
          <w:sz w:val="22"/>
          <w:szCs w:val="22"/>
        </w:rPr>
      </w:pPr>
    </w:p>
    <w:p w14:paraId="11B4EF66" w14:textId="77777777" w:rsidR="00ED6803" w:rsidRDefault="00ED6803">
      <w:pPr>
        <w:tabs>
          <w:tab w:val="left" w:pos="426"/>
        </w:tabs>
        <w:jc w:val="both"/>
        <w:rPr>
          <w:rFonts w:ascii="Marianne" w:hAnsi="Marianne" w:cs="Arial"/>
          <w:spacing w:val="-10"/>
          <w:sz w:val="22"/>
          <w:szCs w:val="22"/>
        </w:rPr>
      </w:pPr>
    </w:p>
    <w:p w14:paraId="6550DC1E" w14:textId="77777777" w:rsidR="00ED6803" w:rsidRDefault="00ED6803">
      <w:pPr>
        <w:tabs>
          <w:tab w:val="left" w:pos="426"/>
        </w:tabs>
        <w:jc w:val="both"/>
        <w:rPr>
          <w:rFonts w:ascii="Marianne" w:hAnsi="Marianne" w:cs="Arial"/>
          <w:spacing w:val="-10"/>
          <w:sz w:val="22"/>
          <w:szCs w:val="22"/>
        </w:rPr>
      </w:pPr>
    </w:p>
    <w:p w14:paraId="67E5A6A4" w14:textId="77777777" w:rsidR="00ED6803" w:rsidRDefault="00ED6803">
      <w:pPr>
        <w:tabs>
          <w:tab w:val="left" w:pos="426"/>
        </w:tabs>
        <w:jc w:val="both"/>
        <w:rPr>
          <w:rFonts w:ascii="Marianne" w:hAnsi="Marianne" w:cs="Arial"/>
          <w:spacing w:val="-10"/>
          <w:sz w:val="22"/>
          <w:szCs w:val="22"/>
        </w:rPr>
      </w:pPr>
    </w:p>
    <w:p w14:paraId="7036D6FD" w14:textId="77777777" w:rsidR="00ED6803" w:rsidRDefault="00ED6803">
      <w:pPr>
        <w:tabs>
          <w:tab w:val="left" w:pos="426"/>
        </w:tabs>
        <w:jc w:val="both"/>
        <w:rPr>
          <w:rFonts w:ascii="Marianne" w:hAnsi="Marianne" w:cs="Arial"/>
          <w:spacing w:val="-10"/>
          <w:sz w:val="22"/>
          <w:szCs w:val="22"/>
        </w:rPr>
      </w:pPr>
      <w:bookmarkStart w:id="5" w:name="_GoBack"/>
      <w:bookmarkEnd w:id="5"/>
    </w:p>
    <w:p w14:paraId="02E299F5" w14:textId="77777777" w:rsidR="00ED6803" w:rsidRDefault="00ED6803">
      <w:pPr>
        <w:tabs>
          <w:tab w:val="left" w:pos="426"/>
        </w:tabs>
        <w:jc w:val="both"/>
        <w:rPr>
          <w:rFonts w:ascii="Marianne" w:hAnsi="Marianne" w:cs="Arial"/>
          <w:spacing w:val="-10"/>
          <w:sz w:val="22"/>
          <w:szCs w:val="22"/>
        </w:rPr>
      </w:pPr>
    </w:p>
    <w:p w14:paraId="4A38EACD" w14:textId="77777777" w:rsidR="00ED6803" w:rsidRDefault="00ED6803">
      <w:pPr>
        <w:tabs>
          <w:tab w:val="left" w:pos="426"/>
        </w:tabs>
        <w:jc w:val="both"/>
        <w:rPr>
          <w:rFonts w:ascii="Marianne" w:hAnsi="Marianne" w:cs="Arial"/>
          <w:spacing w:val="-10"/>
          <w:sz w:val="22"/>
          <w:szCs w:val="22"/>
        </w:rPr>
      </w:pPr>
    </w:p>
    <w:p w14:paraId="0494870E" w14:textId="77777777" w:rsidR="00ED6803" w:rsidRDefault="00ED6803">
      <w:pPr>
        <w:tabs>
          <w:tab w:val="left" w:pos="426"/>
        </w:tabs>
        <w:jc w:val="both"/>
        <w:rPr>
          <w:rFonts w:ascii="Marianne" w:hAnsi="Marianne" w:cs="Arial"/>
          <w:spacing w:val="-10"/>
          <w:sz w:val="22"/>
          <w:szCs w:val="22"/>
        </w:rPr>
      </w:pPr>
    </w:p>
    <w:p w14:paraId="510DE0A1" w14:textId="77777777" w:rsidR="00ED6803" w:rsidRDefault="00ED6803">
      <w:pPr>
        <w:tabs>
          <w:tab w:val="left" w:pos="426"/>
        </w:tabs>
        <w:jc w:val="both"/>
        <w:rPr>
          <w:rFonts w:ascii="Marianne" w:hAnsi="Marianne" w:cs="Arial"/>
          <w:spacing w:val="-10"/>
          <w:sz w:val="22"/>
          <w:szCs w:val="22"/>
        </w:rPr>
      </w:pPr>
    </w:p>
    <w:p w14:paraId="1C6F5157" w14:textId="77777777" w:rsidR="00ED6803"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680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9B88" w14:textId="77777777" w:rsidR="00ED6803" w:rsidRDefault="009E0F95">
      <w:r>
        <w:separator/>
      </w:r>
    </w:p>
  </w:endnote>
  <w:endnote w:type="continuationSeparator" w:id="0">
    <w:p w14:paraId="67F0C7FE" w14:textId="77777777" w:rsidR="00ED6803" w:rsidRDefault="009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6803" w14:paraId="096B632E" w14:textId="77777777">
      <w:trPr>
        <w:tblHeader/>
      </w:trPr>
      <w:tc>
        <w:tcPr>
          <w:tcW w:w="3513" w:type="dxa"/>
          <w:shd w:val="clear" w:color="auto" w:fill="66CCFF"/>
        </w:tcPr>
        <w:p w14:paraId="65B04F45" w14:textId="77777777" w:rsidR="00ED6803"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37CFF015" w:rsidR="00ED6803" w:rsidRDefault="00654D7D" w:rsidP="00C84044">
          <w:pPr>
            <w:shd w:val="clear" w:color="auto" w:fill="66CCFF"/>
            <w:snapToGrid w:val="0"/>
            <w:jc w:val="center"/>
            <w:rPr>
              <w:rFonts w:ascii="Marianne" w:hAnsi="Marianne" w:cs="Arial"/>
              <w:b/>
              <w:bCs/>
            </w:rPr>
          </w:pPr>
          <w:r>
            <w:rPr>
              <w:rFonts w:ascii="Marianne" w:hAnsi="Marianne" w:cs="Arial"/>
              <w:b/>
              <w:i/>
              <w:iCs/>
            </w:rPr>
            <w:t>2025-PCO03-009</w:t>
          </w:r>
        </w:p>
      </w:tc>
      <w:tc>
        <w:tcPr>
          <w:tcW w:w="900" w:type="dxa"/>
          <w:shd w:val="clear" w:color="auto" w:fill="66CCFF"/>
        </w:tcPr>
        <w:p w14:paraId="5B0098F6" w14:textId="77777777" w:rsidR="00ED6803" w:rsidRDefault="009E0F9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0F90E14" w14:textId="448D8ADC" w:rsidR="00ED6803"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654D7D">
            <w:rPr>
              <w:rStyle w:val="Numrodepage"/>
              <w:rFonts w:ascii="Marianne" w:hAnsi="Marianne" w:cs="Arial"/>
              <w:b/>
              <w:noProof/>
            </w:rPr>
            <w:t>8</w:t>
          </w:r>
          <w:r>
            <w:rPr>
              <w:rStyle w:val="Numrodepage"/>
              <w:rFonts w:ascii="Marianne" w:hAnsi="Marianne" w:cs="Arial"/>
              <w:b/>
            </w:rPr>
            <w:fldChar w:fldCharType="end"/>
          </w:r>
        </w:p>
      </w:tc>
      <w:tc>
        <w:tcPr>
          <w:tcW w:w="180" w:type="dxa"/>
          <w:shd w:val="clear" w:color="auto" w:fill="66CCFF"/>
        </w:tcPr>
        <w:p w14:paraId="2D9DE0A5" w14:textId="77777777" w:rsidR="00ED6803"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0C97D18C" w:rsidR="00ED6803"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654D7D">
            <w:rPr>
              <w:rStyle w:val="Numrodepage"/>
              <w:rFonts w:ascii="Marianne" w:hAnsi="Marianne" w:cs="Arial"/>
              <w:b/>
              <w:noProof/>
            </w:rPr>
            <w:t>8</w:t>
          </w:r>
          <w:r>
            <w:rPr>
              <w:rStyle w:val="Numrodepage"/>
              <w:rFonts w:ascii="Marianne" w:hAnsi="Marianne" w:cs="Arial"/>
              <w:b/>
            </w:rPr>
            <w:fldChar w:fldCharType="end"/>
          </w:r>
        </w:p>
      </w:tc>
    </w:tr>
  </w:tbl>
  <w:p w14:paraId="77C887FE" w14:textId="77777777" w:rsidR="00ED6803" w:rsidRDefault="00ED680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7FE6C" w14:textId="77777777" w:rsidR="00ED6803" w:rsidRDefault="009E0F95">
      <w:r>
        <w:separator/>
      </w:r>
    </w:p>
  </w:footnote>
  <w:footnote w:type="continuationSeparator" w:id="0">
    <w:p w14:paraId="51EB12FA" w14:textId="77777777" w:rsidR="00ED6803" w:rsidRDefault="009E0F95">
      <w:r>
        <w:continuationSeparator/>
      </w:r>
    </w:p>
  </w:footnote>
  <w:footnote w:id="1">
    <w:p w14:paraId="7AE9953D"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6E0F4DD4"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5C29A3D7" w14:textId="77777777" w:rsidR="00ED6803"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4F605B"/>
    <w:rsid w:val="00654D7D"/>
    <w:rsid w:val="009E0F95"/>
    <w:rsid w:val="00A52838"/>
    <w:rsid w:val="00B452A9"/>
    <w:rsid w:val="00C83DDA"/>
    <w:rsid w:val="00C84044"/>
    <w:rsid w:val="00E12F03"/>
    <w:rsid w:val="00EC48AF"/>
    <w:rsid w:val="00ED68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A464D-1D40-42D1-A8EE-1039F45B3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3.xml><?xml version="1.0" encoding="utf-8"?>
<ds:datastoreItem xmlns:ds="http://schemas.openxmlformats.org/officeDocument/2006/customXml" ds:itemID="{CF9FDDEC-931A-4538-9E34-17FB7D2F5633}">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e46aff47-c2c7-45ab-8960-ec180fbfc250"/>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FCAB007-E238-4D24-946B-191F7E345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3546</Words>
  <Characters>19505</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23005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CASTILLO Marielle ATTACHE ADMI</cp:lastModifiedBy>
  <cp:revision>10</cp:revision>
  <cp:lastPrinted>2023-09-26T08:15:00Z</cp:lastPrinted>
  <dcterms:created xsi:type="dcterms:W3CDTF">2024-11-18T12:53:00Z</dcterms:created>
  <dcterms:modified xsi:type="dcterms:W3CDTF">2025-10-01T08:49:00Z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